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F2F59" w14:textId="77777777" w:rsidR="00385401" w:rsidRPr="00643E59" w:rsidRDefault="00385401" w:rsidP="00385401">
      <w:pPr>
        <w:pStyle w:val="Tekstpodstawowy"/>
        <w:kinsoku w:val="0"/>
        <w:overflowPunct w:val="0"/>
        <w:spacing w:before="171"/>
        <w:rPr>
          <w:rFonts w:ascii="Arial" w:hAnsi="Arial" w:cs="Arial"/>
          <w:b/>
          <w:color w:val="221F1F"/>
          <w:w w:val="105"/>
          <w:sz w:val="36"/>
          <w:szCs w:val="36"/>
        </w:rPr>
      </w:pPr>
      <w:r w:rsidRPr="00643E59">
        <w:rPr>
          <w:rFonts w:ascii="Arial" w:hAnsi="Arial" w:cs="Arial"/>
          <w:b/>
          <w:color w:val="FFFFFF"/>
          <w:w w:val="105"/>
          <w:position w:val="3"/>
          <w:sz w:val="37"/>
          <w:szCs w:val="37"/>
          <w:shd w:val="clear" w:color="auto" w:fill="043479"/>
        </w:rPr>
        <w:t>4</w:t>
      </w:r>
      <w:r>
        <w:rPr>
          <w:rFonts w:ascii="Arial" w:hAnsi="Arial" w:cs="Arial"/>
          <w:b/>
          <w:color w:val="FFFFFF"/>
          <w:w w:val="105"/>
          <w:position w:val="3"/>
          <w:sz w:val="37"/>
          <w:szCs w:val="37"/>
          <w:shd w:val="clear" w:color="auto" w:fill="043479"/>
        </w:rPr>
        <w:t xml:space="preserve"> </w:t>
      </w:r>
      <w:r w:rsidRPr="00643E59">
        <w:rPr>
          <w:rFonts w:ascii="Arial" w:hAnsi="Arial" w:cs="Arial"/>
          <w:b/>
          <w:color w:val="FFFFFF"/>
          <w:w w:val="105"/>
          <w:position w:val="3"/>
          <w:sz w:val="37"/>
          <w:szCs w:val="37"/>
        </w:rPr>
        <w:t xml:space="preserve"> </w:t>
      </w:r>
      <w:r w:rsidRPr="00643E59">
        <w:rPr>
          <w:rFonts w:ascii="Arial" w:hAnsi="Arial" w:cs="Arial"/>
          <w:b/>
          <w:color w:val="221F1F"/>
          <w:w w:val="105"/>
          <w:sz w:val="36"/>
          <w:szCs w:val="36"/>
        </w:rPr>
        <w:t>Przedmiotowy system oceniania (</w:t>
      </w:r>
      <w:r w:rsidRPr="00643E59">
        <w:rPr>
          <w:rFonts w:ascii="Arial" w:hAnsi="Arial" w:cs="Arial"/>
          <w:b/>
          <w:i/>
          <w:iCs/>
          <w:color w:val="221F1F"/>
          <w:w w:val="105"/>
          <w:sz w:val="36"/>
          <w:szCs w:val="36"/>
        </w:rPr>
        <w:t>propozycja</w:t>
      </w:r>
      <w:r w:rsidRPr="00643E59">
        <w:rPr>
          <w:rFonts w:ascii="Arial" w:hAnsi="Arial" w:cs="Arial"/>
          <w:b/>
          <w:color w:val="221F1F"/>
          <w:w w:val="105"/>
          <w:sz w:val="36"/>
          <w:szCs w:val="36"/>
        </w:rPr>
        <w:t>)</w:t>
      </w:r>
    </w:p>
    <w:p w14:paraId="4ED839F4" w14:textId="77777777" w:rsidR="00385401" w:rsidRDefault="00385401" w:rsidP="00385401">
      <w:pPr>
        <w:pStyle w:val="Tekstpodstawowy"/>
        <w:kinsoku w:val="0"/>
        <w:overflowPunct w:val="0"/>
        <w:spacing w:before="120" w:after="240" w:line="360" w:lineRule="auto"/>
        <w:ind w:right="567"/>
        <w:rPr>
          <w:color w:val="221F1F"/>
          <w:w w:val="105"/>
        </w:rPr>
      </w:pPr>
      <w:r>
        <w:rPr>
          <w:color w:val="221F1F"/>
          <w:w w:val="105"/>
        </w:rPr>
        <w:t>Uwaga! Szczegółowe warunki</w:t>
      </w:r>
      <w:r w:rsidR="00FB30D5">
        <w:rPr>
          <w:color w:val="221F1F"/>
          <w:w w:val="105"/>
        </w:rPr>
        <w:t xml:space="preserve"> i </w:t>
      </w:r>
      <w:r>
        <w:rPr>
          <w:color w:val="221F1F"/>
          <w:w w:val="105"/>
        </w:rPr>
        <w:t>sposób oceniania określa statut szkoły</w:t>
      </w:r>
    </w:p>
    <w:p w14:paraId="58343090" w14:textId="77777777" w:rsidR="00385401" w:rsidRPr="00643E59" w:rsidRDefault="00385401" w:rsidP="00385401">
      <w:pPr>
        <w:pStyle w:val="Nagwek1"/>
        <w:kinsoku w:val="0"/>
        <w:overflowPunct w:val="0"/>
        <w:spacing w:before="0" w:line="360" w:lineRule="auto"/>
        <w:ind w:left="454" w:right="567"/>
        <w:rPr>
          <w:rFonts w:ascii="Arial" w:hAnsi="Arial" w:cs="Arial"/>
          <w:b/>
          <w:color w:val="221F1F"/>
          <w:w w:val="110"/>
        </w:rPr>
      </w:pPr>
      <w:r w:rsidRPr="00643E59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9F3F87" wp14:editId="4254EEAA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DF348" id="Freeform 6" o:spid="_x0000_s1026" style="position:absolute;margin-left:82.05pt;margin-top:5.65pt;width:7.65pt;height:7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Pr="00643E59">
        <w:rPr>
          <w:rFonts w:ascii="Arial" w:hAnsi="Arial" w:cs="Arial"/>
          <w:b/>
          <w:color w:val="221F1F"/>
          <w:w w:val="110"/>
        </w:rPr>
        <w:t>Zasady ogólne</w:t>
      </w:r>
    </w:p>
    <w:p w14:paraId="6537E5DE" w14:textId="77777777" w:rsidR="00385401" w:rsidRPr="00643E59" w:rsidRDefault="00385401" w:rsidP="00A51C93">
      <w:pPr>
        <w:pStyle w:val="Akapitzlist"/>
        <w:numPr>
          <w:ilvl w:val="0"/>
          <w:numId w:val="57"/>
        </w:numPr>
        <w:kinsoku w:val="0"/>
        <w:overflowPunct w:val="0"/>
        <w:spacing w:before="0" w:line="276" w:lineRule="auto"/>
        <w:ind w:left="454" w:right="567" w:hanging="284"/>
        <w:jc w:val="both"/>
        <w:rPr>
          <w:color w:val="221F1F"/>
          <w:w w:val="105"/>
          <w:sz w:val="17"/>
          <w:szCs w:val="17"/>
        </w:rPr>
      </w:pPr>
      <w:r w:rsidRPr="00643E59">
        <w:rPr>
          <w:rFonts w:cs="Century Gothic"/>
          <w:color w:val="221F1F"/>
          <w:w w:val="105"/>
          <w:sz w:val="17"/>
          <w:szCs w:val="17"/>
        </w:rPr>
        <w:t xml:space="preserve">Na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 xml:space="preserve">podstawowym </w:t>
      </w:r>
      <w:r w:rsidRPr="00643E59">
        <w:rPr>
          <w:color w:val="221F1F"/>
          <w:w w:val="105"/>
          <w:sz w:val="17"/>
          <w:szCs w:val="17"/>
        </w:rPr>
        <w:t xml:space="preserve">poziomie wymagań uczeń powinien wykonać zadania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obowiązkowe</w:t>
      </w:r>
      <w:r w:rsidRPr="00643E59">
        <w:rPr>
          <w:rFonts w:cs="Bookman Old Style"/>
          <w:b/>
          <w:bCs/>
          <w:color w:val="221F1F"/>
          <w:spacing w:val="-47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 xml:space="preserve">(na stopień dopuszczający </w:t>
      </w:r>
      <w:r w:rsidRPr="00643E59">
        <w:rPr>
          <w:color w:val="221F1F"/>
          <w:w w:val="125"/>
          <w:sz w:val="17"/>
          <w:szCs w:val="17"/>
        </w:rPr>
        <w:t xml:space="preserve">- </w:t>
      </w:r>
      <w:r w:rsidRPr="00643E59">
        <w:rPr>
          <w:color w:val="221F1F"/>
          <w:w w:val="105"/>
          <w:sz w:val="17"/>
          <w:szCs w:val="17"/>
        </w:rPr>
        <w:t xml:space="preserve">łatwe; na stopień dostateczny </w:t>
      </w:r>
      <w:r w:rsidRPr="00643E59">
        <w:rPr>
          <w:color w:val="221F1F"/>
          <w:w w:val="125"/>
          <w:sz w:val="17"/>
          <w:szCs w:val="17"/>
        </w:rPr>
        <w:t xml:space="preserve">- </w:t>
      </w:r>
      <w:r w:rsidRPr="00643E59">
        <w:rPr>
          <w:color w:val="221F1F"/>
          <w:w w:val="105"/>
          <w:sz w:val="17"/>
          <w:szCs w:val="17"/>
        </w:rPr>
        <w:t xml:space="preserve">umiarkowanie trudne); niektóre czynności ucznia mogą być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wspomagane</w:t>
      </w:r>
      <w:r w:rsidRPr="00643E59">
        <w:rPr>
          <w:rFonts w:cs="Bookman Old Style"/>
          <w:b/>
          <w:bCs/>
          <w:color w:val="221F1F"/>
          <w:spacing w:val="-40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przez nauczyciela (</w:t>
      </w:r>
      <w:r>
        <w:rPr>
          <w:color w:val="221F1F"/>
          <w:w w:val="105"/>
          <w:sz w:val="17"/>
          <w:szCs w:val="17"/>
        </w:rPr>
        <w:t>np. </w:t>
      </w:r>
      <w:r w:rsidRPr="00643E59">
        <w:rPr>
          <w:color w:val="221F1F"/>
          <w:w w:val="105"/>
          <w:sz w:val="17"/>
          <w:szCs w:val="17"/>
        </w:rPr>
        <w:t xml:space="preserve">wykonywanie doświadczeń, rozwiązywanie </w:t>
      </w:r>
      <w:r w:rsidRPr="00643E59">
        <w:rPr>
          <w:color w:val="221F1F"/>
          <w:spacing w:val="-3"/>
          <w:w w:val="105"/>
          <w:sz w:val="17"/>
          <w:szCs w:val="17"/>
        </w:rPr>
        <w:t xml:space="preserve">problemów, </w:t>
      </w:r>
      <w:r w:rsidRPr="00643E59">
        <w:rPr>
          <w:color w:val="221F1F"/>
          <w:w w:val="105"/>
          <w:sz w:val="17"/>
          <w:szCs w:val="17"/>
        </w:rPr>
        <w:t>przy czym na stopień do- stateczny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uczeń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wykonuje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je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pod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kierunkiem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nauczyciela,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stopień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dopuszczający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25"/>
          <w:sz w:val="17"/>
          <w:szCs w:val="17"/>
        </w:rPr>
        <w:t>-</w:t>
      </w:r>
      <w:r w:rsidRPr="00643E59">
        <w:rPr>
          <w:color w:val="221F1F"/>
          <w:spacing w:val="-12"/>
          <w:w w:val="12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przy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pomocy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nauczyciela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lub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innych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uczniów).</w:t>
      </w:r>
    </w:p>
    <w:p w14:paraId="2C7A6285" w14:textId="77777777" w:rsidR="00385401" w:rsidRPr="00643E59" w:rsidRDefault="00385401" w:rsidP="00A51C93">
      <w:pPr>
        <w:pStyle w:val="Akapitzlist"/>
        <w:numPr>
          <w:ilvl w:val="0"/>
          <w:numId w:val="57"/>
        </w:numPr>
        <w:kinsoku w:val="0"/>
        <w:overflowPunct w:val="0"/>
        <w:spacing w:before="0" w:line="276" w:lineRule="auto"/>
        <w:ind w:left="454" w:right="567" w:hanging="284"/>
        <w:jc w:val="both"/>
        <w:rPr>
          <w:color w:val="221F1F"/>
          <w:w w:val="105"/>
          <w:sz w:val="17"/>
          <w:szCs w:val="17"/>
        </w:rPr>
      </w:pPr>
      <w:r w:rsidRPr="00643E59">
        <w:rPr>
          <w:color w:val="221F1F"/>
          <w:w w:val="105"/>
          <w:sz w:val="17"/>
          <w:szCs w:val="17"/>
        </w:rPr>
        <w:t>Czynności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wymagane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poziomach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wymagań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wyższych</w:t>
      </w:r>
      <w:r w:rsidRPr="00643E59"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niż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poziom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podstawowy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uczeń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powinien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wykonać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samodzielnie</w:t>
      </w:r>
      <w:r w:rsidRPr="00643E59"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(na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stopień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dobry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niekiedy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może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jeszcze korzystać</w:t>
      </w:r>
      <w:r w:rsidR="00FB30D5">
        <w:rPr>
          <w:color w:val="221F1F"/>
          <w:w w:val="105"/>
          <w:sz w:val="17"/>
          <w:szCs w:val="17"/>
        </w:rPr>
        <w:t xml:space="preserve"> z </w:t>
      </w:r>
      <w:r w:rsidRPr="00643E59">
        <w:rPr>
          <w:color w:val="221F1F"/>
          <w:w w:val="105"/>
          <w:sz w:val="17"/>
          <w:szCs w:val="17"/>
        </w:rPr>
        <w:t>niewielkiego wsparcia</w:t>
      </w:r>
      <w:r w:rsidRPr="00643E59">
        <w:rPr>
          <w:color w:val="221F1F"/>
          <w:spacing w:val="-1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nauczyciela).</w:t>
      </w:r>
    </w:p>
    <w:p w14:paraId="6E225F3B" w14:textId="77777777" w:rsidR="00385401" w:rsidRPr="00643E59" w:rsidRDefault="00385401" w:rsidP="00A51C93">
      <w:pPr>
        <w:pStyle w:val="Akapitzlist"/>
        <w:numPr>
          <w:ilvl w:val="0"/>
          <w:numId w:val="57"/>
        </w:numPr>
        <w:kinsoku w:val="0"/>
        <w:overflowPunct w:val="0"/>
        <w:spacing w:before="0" w:line="276" w:lineRule="auto"/>
        <w:ind w:left="454" w:right="567" w:hanging="284"/>
        <w:jc w:val="both"/>
        <w:rPr>
          <w:color w:val="221F1F"/>
          <w:w w:val="110"/>
          <w:sz w:val="17"/>
          <w:szCs w:val="17"/>
        </w:rPr>
      </w:pPr>
      <w:r w:rsidRPr="00643E59">
        <w:rPr>
          <w:color w:val="221F1F"/>
          <w:w w:val="110"/>
          <w:sz w:val="17"/>
          <w:szCs w:val="17"/>
        </w:rPr>
        <w:t>W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wypadku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wymagań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na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stopnie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10"/>
          <w:sz w:val="17"/>
          <w:szCs w:val="17"/>
        </w:rPr>
        <w:t>wyższe</w:t>
      </w:r>
      <w:r w:rsidRPr="00643E59"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niż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dostateczny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uczeń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wykonuje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zadania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10"/>
          <w:sz w:val="17"/>
          <w:szCs w:val="17"/>
        </w:rPr>
        <w:t>dodatkowe</w:t>
      </w:r>
      <w:r w:rsidRPr="00643E59"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(na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stopień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dobry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25"/>
          <w:sz w:val="17"/>
          <w:szCs w:val="17"/>
        </w:rPr>
        <w:t>-</w:t>
      </w:r>
      <w:r w:rsidRPr="00643E59">
        <w:rPr>
          <w:color w:val="221F1F"/>
          <w:spacing w:val="-37"/>
          <w:w w:val="125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umiarkowanie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trudne;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na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stopień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bardzo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dobry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25"/>
          <w:sz w:val="17"/>
          <w:szCs w:val="17"/>
        </w:rPr>
        <w:t xml:space="preserve">- </w:t>
      </w:r>
      <w:r w:rsidRPr="00643E59">
        <w:rPr>
          <w:color w:val="221F1F"/>
          <w:w w:val="110"/>
          <w:sz w:val="17"/>
          <w:szCs w:val="17"/>
        </w:rPr>
        <w:t>trudne).</w:t>
      </w:r>
    </w:p>
    <w:p w14:paraId="37AC4F3F" w14:textId="77777777" w:rsidR="00C31B79" w:rsidRPr="007B39F9" w:rsidRDefault="00C31B79" w:rsidP="00C31B79">
      <w:pPr>
        <w:pStyle w:val="Akapitzlist"/>
        <w:numPr>
          <w:ilvl w:val="0"/>
          <w:numId w:val="57"/>
        </w:numPr>
        <w:kinsoku w:val="0"/>
        <w:overflowPunct w:val="0"/>
        <w:spacing w:before="0" w:line="276" w:lineRule="auto"/>
        <w:ind w:left="454" w:hanging="284"/>
        <w:jc w:val="both"/>
        <w:rPr>
          <w:rStyle w:val="ui-provider"/>
          <w:color w:val="221F1F"/>
          <w:w w:val="110"/>
          <w:sz w:val="17"/>
          <w:szCs w:val="17"/>
        </w:rPr>
      </w:pPr>
      <w:bookmarkStart w:id="0" w:name="_Hlk144898695"/>
      <w:r w:rsidRPr="007B39F9">
        <w:rPr>
          <w:rStyle w:val="ui-provider"/>
          <w:rFonts w:cs="Times New Roman"/>
          <w:sz w:val="17"/>
          <w:szCs w:val="17"/>
        </w:rPr>
        <w:t>Ocenę celującą otrzymuje uczeń, który opanował wszystkie treści z podstawy programowej oraz rozwiązuje zadania o wysokim stopniu trudności</w:t>
      </w:r>
      <w:bookmarkEnd w:id="0"/>
      <w:r w:rsidRPr="007B39F9">
        <w:rPr>
          <w:rStyle w:val="ui-provider"/>
          <w:rFonts w:cs="Times New Roman"/>
          <w:sz w:val="17"/>
          <w:szCs w:val="17"/>
        </w:rPr>
        <w:t>. </w:t>
      </w:r>
    </w:p>
    <w:p w14:paraId="6869049E" w14:textId="77777777" w:rsidR="00385401" w:rsidRPr="00643E59" w:rsidRDefault="00385401" w:rsidP="00385401">
      <w:pPr>
        <w:pStyle w:val="Nagwek1"/>
        <w:kinsoku w:val="0"/>
        <w:overflowPunct w:val="0"/>
        <w:spacing w:before="120" w:line="360" w:lineRule="auto"/>
        <w:ind w:left="454" w:right="567"/>
        <w:rPr>
          <w:rFonts w:ascii="Arial" w:hAnsi="Arial" w:cs="Arial"/>
          <w:b/>
          <w:color w:val="221F1F"/>
          <w:w w:val="105"/>
        </w:rPr>
      </w:pPr>
      <w:r w:rsidRPr="00643E59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54DAAE" wp14:editId="055626C5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C7D24" id="Freeform 7" o:spid="_x0000_s1026" style="position:absolute;margin-left:82.05pt;margin-top:5.65pt;width:7.65pt;height:7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Pr="00643E59">
        <w:rPr>
          <w:rFonts w:ascii="Arial" w:hAnsi="Arial" w:cs="Arial"/>
          <w:b/>
          <w:color w:val="221F1F"/>
          <w:w w:val="105"/>
        </w:rPr>
        <w:t>Wymagania ogólne –</w:t>
      </w:r>
      <w:r>
        <w:rPr>
          <w:rFonts w:ascii="Arial" w:hAnsi="Arial" w:cs="Arial"/>
          <w:b/>
          <w:color w:val="221F1F"/>
          <w:w w:val="105"/>
        </w:rPr>
        <w:t xml:space="preserve"> </w:t>
      </w:r>
      <w:r w:rsidRPr="00643E59">
        <w:rPr>
          <w:rFonts w:ascii="Arial" w:hAnsi="Arial" w:cs="Arial"/>
          <w:b/>
          <w:color w:val="221F1F"/>
          <w:w w:val="105"/>
        </w:rPr>
        <w:t>uczeń:</w:t>
      </w:r>
      <w:bookmarkStart w:id="1" w:name="_GoBack"/>
      <w:bookmarkEnd w:id="1"/>
    </w:p>
    <w:p w14:paraId="1FE30E59" w14:textId="77777777" w:rsidR="00385401" w:rsidRDefault="00385401" w:rsidP="00A51C93">
      <w:pPr>
        <w:pStyle w:val="Akapitzlist"/>
        <w:numPr>
          <w:ilvl w:val="0"/>
          <w:numId w:val="56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wykorzystuje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pojęcia</w:t>
      </w:r>
      <w:r w:rsidR="00FB30D5"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wielkości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opisu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zjawisk</w:t>
      </w:r>
      <w:r w:rsidR="00FB30D5"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wskazuje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przykłady</w:t>
      </w:r>
      <w:r w:rsidR="00FB30D5">
        <w:rPr>
          <w:color w:val="221F1F"/>
          <w:spacing w:val="-8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otoczeniu,</w:t>
      </w:r>
    </w:p>
    <w:p w14:paraId="64AA23DA" w14:textId="77777777" w:rsidR="00385401" w:rsidRDefault="00385401" w:rsidP="00A51C93">
      <w:pPr>
        <w:pStyle w:val="Akapitzlist"/>
        <w:numPr>
          <w:ilvl w:val="0"/>
          <w:numId w:val="56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problemy,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prawa</w:t>
      </w:r>
      <w:r w:rsidR="00FB30D5"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zależności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fizyczne,</w:t>
      </w:r>
    </w:p>
    <w:p w14:paraId="6E2E52E3" w14:textId="77777777" w:rsidR="00385401" w:rsidRDefault="00385401" w:rsidP="00A51C93">
      <w:pPr>
        <w:pStyle w:val="Akapitzlist"/>
        <w:numPr>
          <w:ilvl w:val="0"/>
          <w:numId w:val="56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221F1F"/>
          <w:spacing w:val="-3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planuje</w:t>
      </w:r>
      <w:r w:rsidR="00FB30D5"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przeprowadza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obserwacje</w:t>
      </w:r>
      <w:r w:rsidR="00FB30D5"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doświadczenia,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wnioskuje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podstawie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wyników,</w:t>
      </w:r>
    </w:p>
    <w:p w14:paraId="022EAF80" w14:textId="77777777" w:rsidR="00385401" w:rsidRDefault="00385401" w:rsidP="00A51C93">
      <w:pPr>
        <w:pStyle w:val="Akapitzlist"/>
        <w:numPr>
          <w:ilvl w:val="0"/>
          <w:numId w:val="56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informacjami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pochodzącymi</w:t>
      </w:r>
      <w:r w:rsidR="00FB30D5"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analizy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materiałów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źródłowych,</w:t>
      </w:r>
      <w:r w:rsidR="00FB30D5">
        <w:rPr>
          <w:color w:val="221F1F"/>
          <w:spacing w:val="-9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tekstów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popularnonaukowych. </w:t>
      </w:r>
    </w:p>
    <w:p w14:paraId="540F7DAB" w14:textId="77777777" w:rsidR="00385401" w:rsidRDefault="00385401" w:rsidP="00385401">
      <w:pPr>
        <w:pStyle w:val="Akapitzlist"/>
        <w:tabs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Ponadto:</w:t>
      </w:r>
    </w:p>
    <w:p w14:paraId="7154DD7D" w14:textId="77777777" w:rsidR="00385401" w:rsidRDefault="00385401" w:rsidP="00A51C93">
      <w:pPr>
        <w:pStyle w:val="Akapitzlist"/>
        <w:numPr>
          <w:ilvl w:val="1"/>
          <w:numId w:val="56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sprawnie się komunikuje</w:t>
      </w:r>
      <w:r w:rsidR="00FB30D5">
        <w:rPr>
          <w:color w:val="221F1F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stosuje terminologię właściwą dla</w:t>
      </w:r>
      <w:r>
        <w:rPr>
          <w:color w:val="221F1F"/>
          <w:spacing w:val="-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</w:p>
    <w:p w14:paraId="5FC2097B" w14:textId="77777777" w:rsidR="00385401" w:rsidRDefault="00385401" w:rsidP="00A51C93">
      <w:pPr>
        <w:pStyle w:val="Akapitzlist"/>
        <w:numPr>
          <w:ilvl w:val="1"/>
          <w:numId w:val="56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kreatywnie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problemy</w:t>
      </w:r>
      <w:r w:rsidR="00FB30D5"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rFonts w:ascii="Bookman Old Style" w:hAnsi="Bookman Old Style" w:cs="Bookman Old Style"/>
          <w:b/>
          <w:bCs/>
          <w:color w:val="221F1F"/>
          <w:w w:val="105"/>
          <w:sz w:val="17"/>
          <w:szCs w:val="17"/>
        </w:rPr>
        <w:t>świadomie</w:t>
      </w:r>
      <w:r>
        <w:rPr>
          <w:rFonts w:ascii="Bookman Old Style" w:hAnsi="Bookman Old Style" w:cs="Bookman Old Style"/>
          <w:b/>
          <w:bCs/>
          <w:color w:val="221F1F"/>
          <w:spacing w:val="-2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metody</w:t>
      </w:r>
      <w:r w:rsidR="00FB30D5"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narzędzia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wywodzące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 w:rsidR="00FB30D5"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informatyki,</w:t>
      </w:r>
    </w:p>
    <w:p w14:paraId="31F2A44D" w14:textId="77777777" w:rsidR="00385401" w:rsidRDefault="00385401" w:rsidP="00A51C93">
      <w:pPr>
        <w:pStyle w:val="Akapitzlist"/>
        <w:numPr>
          <w:ilvl w:val="1"/>
          <w:numId w:val="56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nowoczesnymi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technologiami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informacyjno-komunikacyjnymi,</w:t>
      </w:r>
    </w:p>
    <w:p w14:paraId="4495F809" w14:textId="77777777" w:rsidR="00385401" w:rsidRDefault="00385401" w:rsidP="00A51C93">
      <w:pPr>
        <w:pStyle w:val="Akapitzlist"/>
        <w:numPr>
          <w:ilvl w:val="1"/>
          <w:numId w:val="56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samodzielnie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dociera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dokonuje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selekcji,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syntezy</w:t>
      </w:r>
      <w:r w:rsidR="00FB30D5">
        <w:rPr>
          <w:color w:val="221F1F"/>
          <w:spacing w:val="2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wartościowania;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rzetelnie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korzysta</w:t>
      </w:r>
      <w:r w:rsidR="00FB30D5"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różnych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 w:rsidR="00FB30D5">
        <w:rPr>
          <w:color w:val="221F1F"/>
          <w:spacing w:val="2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 w:rsidR="00FB30D5"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internetu,</w:t>
      </w:r>
    </w:p>
    <w:p w14:paraId="485957D9" w14:textId="77777777" w:rsidR="00385401" w:rsidRDefault="00385401" w:rsidP="00A51C93">
      <w:pPr>
        <w:pStyle w:val="Akapitzlist"/>
        <w:numPr>
          <w:ilvl w:val="1"/>
          <w:numId w:val="56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uczy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systematycznie,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buduje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prawidłowe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związki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przyczynowo-skutkowe,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porządkuje</w:t>
      </w:r>
      <w:r w:rsidR="00FB30D5">
        <w:rPr>
          <w:color w:val="221F1F"/>
          <w:spacing w:val="-15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pogłębia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zdobytą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wiedzę,</w:t>
      </w:r>
    </w:p>
    <w:p w14:paraId="268BECDC" w14:textId="77777777" w:rsidR="00385401" w:rsidRPr="00643E59" w:rsidRDefault="00385401" w:rsidP="00A51C93">
      <w:pPr>
        <w:pStyle w:val="Akapitzlist"/>
        <w:numPr>
          <w:ilvl w:val="1"/>
          <w:numId w:val="56"/>
        </w:numPr>
        <w:tabs>
          <w:tab w:val="left" w:pos="567"/>
          <w:tab w:val="left" w:pos="709"/>
        </w:tabs>
        <w:kinsoku w:val="0"/>
        <w:overflowPunct w:val="0"/>
        <w:spacing w:before="0" w:after="120" w:line="276" w:lineRule="auto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współpracuje</w:t>
      </w:r>
      <w:r w:rsidR="00FB30D5">
        <w:rPr>
          <w:color w:val="221F1F"/>
          <w:spacing w:val="-4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grupie</w:t>
      </w:r>
      <w:r w:rsidR="00FB30D5">
        <w:rPr>
          <w:color w:val="221F1F"/>
          <w:spacing w:val="-4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realizuje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projekty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edukacyjne</w:t>
      </w:r>
      <w:r w:rsidR="00FB30D5">
        <w:rPr>
          <w:color w:val="221F1F"/>
          <w:spacing w:val="-4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astronomii.</w:t>
      </w:r>
    </w:p>
    <w:p w14:paraId="610A8345" w14:textId="77777777" w:rsidR="00385401" w:rsidRPr="00643E59" w:rsidRDefault="00385401" w:rsidP="00385401">
      <w:pPr>
        <w:pStyle w:val="Tekstpodstawowy"/>
        <w:kinsoku w:val="0"/>
        <w:overflowPunct w:val="0"/>
        <w:spacing w:before="120" w:line="360" w:lineRule="auto"/>
        <w:ind w:right="567"/>
        <w:rPr>
          <w:rFonts w:ascii="Arial" w:hAnsi="Arial" w:cs="Arial"/>
          <w:b/>
          <w:color w:val="221F1F"/>
          <w:w w:val="110"/>
          <w:sz w:val="27"/>
          <w:szCs w:val="27"/>
        </w:rPr>
      </w:pPr>
      <w:r w:rsidRPr="00643E59">
        <w:rPr>
          <w:rFonts w:ascii="Arial" w:hAnsi="Arial" w:cs="Arial"/>
          <w:b/>
          <w:color w:val="221F1F"/>
          <w:w w:val="110"/>
          <w:sz w:val="27"/>
          <w:szCs w:val="27"/>
        </w:rPr>
        <w:t>Szczegółowe wymagania na poszczególne stopnie</w:t>
      </w:r>
    </w:p>
    <w:p w14:paraId="6B5AD59D" w14:textId="77777777" w:rsidR="00385401" w:rsidRDefault="00385401" w:rsidP="00385401">
      <w:pPr>
        <w:pStyle w:val="Tekstpodstawowy"/>
        <w:kinsoku w:val="0"/>
        <w:overflowPunct w:val="0"/>
        <w:spacing w:line="276" w:lineRule="auto"/>
        <w:ind w:right="567"/>
        <w:rPr>
          <w:color w:val="221F1F"/>
          <w:w w:val="110"/>
        </w:rPr>
      </w:pPr>
      <w:r>
        <w:rPr>
          <w:color w:val="221F1F"/>
          <w:w w:val="110"/>
        </w:rPr>
        <w:t xml:space="preserve">(wymagania na kolejne stopnie się </w:t>
      </w:r>
      <w:r>
        <w:rPr>
          <w:rFonts w:ascii="Bookman Old Style" w:hAnsi="Bookman Old Style" w:cs="Bookman Old Style"/>
          <w:b/>
          <w:bCs/>
          <w:color w:val="221F1F"/>
          <w:w w:val="110"/>
        </w:rPr>
        <w:t xml:space="preserve">kumulują </w:t>
      </w:r>
      <w:r>
        <w:rPr>
          <w:color w:val="221F1F"/>
          <w:w w:val="125"/>
        </w:rPr>
        <w:t xml:space="preserve">- </w:t>
      </w:r>
      <w:r>
        <w:rPr>
          <w:color w:val="221F1F"/>
          <w:w w:val="110"/>
        </w:rPr>
        <w:t>obejmują również wymagania na stopnie niższe)</w:t>
      </w:r>
    </w:p>
    <w:p w14:paraId="16C1E94A" w14:textId="77777777" w:rsidR="00385401" w:rsidRDefault="00385401" w:rsidP="00385401">
      <w:pPr>
        <w:pStyle w:val="Tekstpodstawowy"/>
        <w:kinsoku w:val="0"/>
        <w:overflowPunct w:val="0"/>
        <w:ind w:right="567"/>
        <w:rPr>
          <w:color w:val="221F1F"/>
          <w:w w:val="105"/>
        </w:rPr>
      </w:pPr>
      <w:r>
        <w:rPr>
          <w:color w:val="221F1F"/>
          <w:w w:val="105"/>
        </w:rPr>
        <w:t xml:space="preserve">Symbolem </w:t>
      </w:r>
      <w:r>
        <w:rPr>
          <w:rFonts w:ascii="Century Gothic" w:hAnsi="Century Gothic" w:cs="Century Gothic"/>
          <w:color w:val="221F1F"/>
          <w:w w:val="105"/>
          <w:position w:val="2"/>
          <w:sz w:val="12"/>
          <w:szCs w:val="12"/>
        </w:rPr>
        <w:t xml:space="preserve">R </w:t>
      </w:r>
      <w:r>
        <w:rPr>
          <w:color w:val="221F1F"/>
          <w:w w:val="105"/>
        </w:rPr>
        <w:t>oznaczono treści spoza podstawy programowej; doświadczenia obowiązkowe zapisano pogrubioną czcionką</w:t>
      </w:r>
      <w:r>
        <w:rPr>
          <w:color w:val="221F1F"/>
          <w:w w:val="105"/>
        </w:rPr>
        <w:br w:type="page"/>
      </w:r>
    </w:p>
    <w:tbl>
      <w:tblPr>
        <w:tblW w:w="4976" w:type="pct"/>
        <w:tblCellMar>
          <w:top w:w="108" w:type="dxa"/>
          <w:left w:w="57" w:type="dxa"/>
          <w:bottom w:w="108" w:type="dxa"/>
          <w:right w:w="57" w:type="dxa"/>
        </w:tblCellMar>
        <w:tblLook w:val="0000" w:firstRow="0" w:lastRow="0" w:firstColumn="0" w:lastColumn="0" w:noHBand="0" w:noVBand="0"/>
      </w:tblPr>
      <w:tblGrid>
        <w:gridCol w:w="3543"/>
        <w:gridCol w:w="3827"/>
        <w:gridCol w:w="3404"/>
        <w:gridCol w:w="3153"/>
      </w:tblGrid>
      <w:tr w:rsidR="00385401" w14:paraId="5AE8981B" w14:textId="77777777" w:rsidTr="00707351">
        <w:trPr>
          <w:trHeight w:val="20"/>
          <w:tblHeader/>
        </w:trPr>
        <w:tc>
          <w:tcPr>
            <w:tcW w:w="5000" w:type="pct"/>
            <w:gridSpan w:val="4"/>
            <w:tcBorders>
              <w:top w:val="single" w:sz="4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281F7C19" w14:textId="77777777" w:rsidR="00385401" w:rsidRPr="00707351" w:rsidRDefault="0038540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</w:pPr>
            <w:r w:rsidRPr="00707351"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lastRenderedPageBreak/>
              <w:t>Ocena</w:t>
            </w:r>
          </w:p>
        </w:tc>
      </w:tr>
      <w:tr w:rsidR="00385401" w14:paraId="07F6225D" w14:textId="77777777" w:rsidTr="00707351">
        <w:trPr>
          <w:trHeight w:val="20"/>
          <w:tblHeader/>
        </w:trPr>
        <w:tc>
          <w:tcPr>
            <w:tcW w:w="1272" w:type="pct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28203986" w14:textId="77777777" w:rsidR="00385401" w:rsidRPr="00707351" w:rsidRDefault="0038540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</w:pPr>
            <w:r w:rsidRPr="00707351"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Stopień dopuszczający</w:t>
            </w:r>
          </w:p>
        </w:tc>
        <w:tc>
          <w:tcPr>
            <w:tcW w:w="1374" w:type="pct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774B8ADD" w14:textId="77777777" w:rsidR="00385401" w:rsidRPr="00707351" w:rsidRDefault="0038540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707351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Stopień dostateczny</w:t>
            </w:r>
          </w:p>
        </w:tc>
        <w:tc>
          <w:tcPr>
            <w:tcW w:w="1222" w:type="pct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281B418A" w14:textId="77777777" w:rsidR="00385401" w:rsidRPr="00707351" w:rsidRDefault="0038540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707351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Stopień dobry</w:t>
            </w:r>
          </w:p>
        </w:tc>
        <w:tc>
          <w:tcPr>
            <w:tcW w:w="1132" w:type="pct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38AE0B59" w14:textId="77777777" w:rsidR="00385401" w:rsidRPr="00707351" w:rsidRDefault="0038540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707351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Stopień bardzo dobry</w:t>
            </w:r>
          </w:p>
        </w:tc>
      </w:tr>
      <w:tr w:rsidR="00385401" w14:paraId="3BBE571E" w14:textId="77777777" w:rsidTr="00707351">
        <w:trPr>
          <w:trHeight w:val="20"/>
        </w:trPr>
        <w:tc>
          <w:tcPr>
            <w:tcW w:w="5000" w:type="pct"/>
            <w:gridSpan w:val="4"/>
            <w:tcBorders>
              <w:top w:val="single" w:sz="8" w:space="0" w:color="93C73C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0890F2C6" w14:textId="77777777" w:rsidR="00385401" w:rsidRPr="00707351" w:rsidRDefault="00385401" w:rsidP="00707351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1. Wprowadzenie</w:t>
            </w:r>
          </w:p>
        </w:tc>
      </w:tr>
      <w:tr w:rsidR="00385401" w14:paraId="35D8EDB9" w14:textId="77777777" w:rsidTr="00707351">
        <w:trPr>
          <w:trHeight w:val="20"/>
        </w:trPr>
        <w:tc>
          <w:tcPr>
            <w:tcW w:w="127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020F4CA" w14:textId="77777777" w:rsidR="00385401" w:rsidRDefault="00385401" w:rsidP="00FB30D5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5B5BA985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przykłady zjawisk fizycznych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występujących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przyrodzie</w:t>
            </w:r>
          </w:p>
          <w:p w14:paraId="66833FBC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przelicza wielokrotności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podwielokrotności</w:t>
            </w:r>
          </w:p>
          <w:p w14:paraId="54310921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prowadzenie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modelowanie matematyczne obserwowanych zjawisk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obiektów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 metody badań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fizyki</w:t>
            </w:r>
          </w:p>
          <w:p w14:paraId="78381E29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czym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polega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prowadzenie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 fizycznych</w:t>
            </w:r>
          </w:p>
          <w:p w14:paraId="1BEA0FAC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pojęcia: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fizycznego,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obiektu,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 fizycznej</w:t>
            </w:r>
          </w:p>
          <w:p w14:paraId="7D67E7DD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czym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polega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wymienia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podstawowe wielkości mierzone podczas badania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 w14:paraId="1636F3D6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sposób zapisu wyniku pomiaru (wraz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jednostką); wymienia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podstawowe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długości,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 w14:paraId="5535179B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pomiary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doświadczenia,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 opisów; wyjaśnia, dlaczego wykonuje się pomiary wielokrotne</w:t>
            </w:r>
          </w:p>
          <w:p w14:paraId="70D77E5B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niepewności pomiaru;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zapisuje wynik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uwzględniając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niepewności</w:t>
            </w:r>
          </w:p>
          <w:p w14:paraId="16175C3A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zapisuje wyniki pomiarów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tabeli</w:t>
            </w:r>
          </w:p>
          <w:p w14:paraId="1939D798" w14:textId="77777777" w:rsidR="00385401" w:rsidRPr="0070735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07351">
              <w:rPr>
                <w:color w:val="221F1F"/>
                <w:w w:val="105"/>
                <w:sz w:val="15"/>
                <w:szCs w:val="15"/>
              </w:rPr>
              <w:t>przeprowadza</w:t>
            </w:r>
            <w:r w:rsidRPr="00707351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proste</w:t>
            </w:r>
            <w:r w:rsidRPr="00707351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obliczenia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zapisuje</w:t>
            </w:r>
            <w:r w:rsidRPr="00707351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wynik</w:t>
            </w:r>
            <w:r w:rsidRPr="00707351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zgodnie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zasadami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zaokrąglania,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zachowaniem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liczby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cyfr</w:t>
            </w:r>
            <w:r w:rsidR="00707351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znaczących wynikającej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dokładności pomiaru lub danych</w:t>
            </w:r>
          </w:p>
          <w:p w14:paraId="5B109060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rozpoznaje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rosnącą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bądź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malejącą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 danych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tabeli lub wykresu; rozpoznaje proporcjonalność prostą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podaje jej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 w14:paraId="257F8885" w14:textId="77777777" w:rsidR="00385401" w:rsidRDefault="00385401" w:rsidP="00A51C93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odczytuje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przedstawione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tabelach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wykresach zależności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liniowych</w:t>
            </w:r>
          </w:p>
        </w:tc>
        <w:tc>
          <w:tcPr>
            <w:tcW w:w="137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8A52165" w14:textId="77777777" w:rsidR="00385401" w:rsidRDefault="00385401" w:rsidP="00FB30D5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61FEF9AE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roku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świetlnego</w:t>
            </w:r>
          </w:p>
          <w:p w14:paraId="0DBD67D3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Układu Słonecznego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jego miejsce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Galaktyce</w:t>
            </w:r>
          </w:p>
          <w:p w14:paraId="3644B470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na czym polega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modelowanie matematyczne</w:t>
            </w:r>
          </w:p>
          <w:p w14:paraId="04CAFBAA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przyczyny wprowadzenia międzynarodowego układu jednostek miar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(układu</w:t>
            </w:r>
            <w:r w:rsidR="00FB30D5">
              <w:rPr>
                <w:color w:val="221F1F"/>
                <w:w w:val="105"/>
                <w:sz w:val="15"/>
                <w:szCs w:val="15"/>
              </w:rPr>
              <w:t> </w:t>
            </w:r>
            <w:r>
              <w:rPr>
                <w:color w:val="221F1F"/>
                <w:w w:val="105"/>
                <w:sz w:val="15"/>
                <w:szCs w:val="15"/>
              </w:rPr>
              <w:t>SI)</w:t>
            </w:r>
          </w:p>
          <w:p w14:paraId="7A256D77" w14:textId="77777777" w:rsidR="00385401" w:rsidRPr="0070735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07351">
              <w:rPr>
                <w:color w:val="221F1F"/>
                <w:w w:val="105"/>
                <w:sz w:val="15"/>
                <w:szCs w:val="15"/>
              </w:rPr>
              <w:t>wyraża wielkości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podstawowych</w:t>
            </w:r>
            <w:r w:rsidRPr="00707351"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jednostkach układu SI; przelicza</w:t>
            </w:r>
            <w:r w:rsidRPr="00707351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wielokrotności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podwielokrotności (korzystając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tabeli przedrostków) oraz jednostki czasu</w:t>
            </w:r>
          </w:p>
          <w:p w14:paraId="08E55DBA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średnią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wyników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 wykonanego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wielokrotnie</w:t>
            </w:r>
          </w:p>
          <w:p w14:paraId="624966D5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błędy przypadkowe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systematyczne, podaje ich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 w14:paraId="34FAF769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obliczenia, posługując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kalkulatorem</w:t>
            </w:r>
          </w:p>
          <w:p w14:paraId="1AF23E8E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proporcjonalności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prostej, proporcjonalności odwrotnej, zależności liniowej (funkcja liniowa); podaje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 w14:paraId="5A568508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współczynnika kierunkowego</w:t>
            </w:r>
          </w:p>
          <w:p w14:paraId="443A6DA1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wykresy zależności liniowych (nachylenie prostej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punkty przecięcia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osiami)</w:t>
            </w:r>
          </w:p>
          <w:p w14:paraId="108C9EA5" w14:textId="77777777" w:rsidR="00385401" w:rsidRDefault="00385401" w:rsidP="00A51C93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wykresów</w:t>
            </w:r>
          </w:p>
        </w:tc>
        <w:tc>
          <w:tcPr>
            <w:tcW w:w="122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7DAEDBA8" w14:textId="77777777" w:rsidR="00385401" w:rsidRDefault="00385401" w:rsidP="00FB30D5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382DB351" w14:textId="77777777" w:rsidR="00385401" w:rsidRPr="00707351" w:rsidRDefault="00385401" w:rsidP="00A51C93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07351">
              <w:rPr>
                <w:color w:val="221F1F"/>
                <w:w w:val="105"/>
                <w:sz w:val="15"/>
                <w:szCs w:val="15"/>
              </w:rPr>
              <w:t>podaje rzędy wielkości</w:t>
            </w:r>
            <w:r w:rsidRPr="00707351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rozmiarów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mas obiektów, którymi zajmuje się fizyka, oraz czasu trwania wybranych zjawisk</w:t>
            </w:r>
          </w:p>
          <w:p w14:paraId="4C450ADC" w14:textId="77777777" w:rsidR="00385401" w:rsidRPr="00707351" w:rsidRDefault="00385401" w:rsidP="00A51C93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07351">
              <w:rPr>
                <w:color w:val="221F1F"/>
                <w:w w:val="105"/>
                <w:sz w:val="15"/>
                <w:szCs w:val="15"/>
              </w:rPr>
              <w:t>wskazuje przykłady</w:t>
            </w:r>
            <w:r w:rsidRPr="00707351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wzajemnego uzupełniania się</w:t>
            </w:r>
            <w:r w:rsidRPr="00707351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doświadczenia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modelowania matematycznego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naukach ścisłych</w:t>
            </w:r>
          </w:p>
          <w:p w14:paraId="0FBE6AFF" w14:textId="77777777" w:rsidR="00385401" w:rsidRDefault="00385401" w:rsidP="00A51C93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miary wzorcowe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układzie SI: długości, masy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 w14:paraId="171B80A5" w14:textId="77777777" w:rsidR="00385401" w:rsidRDefault="00385401" w:rsidP="00A51C93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 materiałów źródłowych (w tym tekstów popularnonaukowych),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 miar wzorcowych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jednostek wielkości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fizycznych</w:t>
            </w:r>
          </w:p>
          <w:p w14:paraId="152302C6" w14:textId="77777777" w:rsidR="00385401" w:rsidRDefault="00385401" w:rsidP="00A51C93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dane podane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tabeli za pomocą histogramu (wykresu słupkowego)</w:t>
            </w:r>
          </w:p>
          <w:p w14:paraId="7B2E2EAF" w14:textId="77777777" w:rsidR="00385401" w:rsidRDefault="00385401" w:rsidP="00A51C93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niepewności maksymalnej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 średniej, niepewności względnej; oblicza te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niepewności</w:t>
            </w:r>
          </w:p>
          <w:p w14:paraId="35C1D7BA" w14:textId="77777777" w:rsidR="00385401" w:rsidRDefault="00385401" w:rsidP="00A51C93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wzory opisujące zależności między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wielkościami fizycznymi</w:t>
            </w:r>
          </w:p>
          <w:p w14:paraId="687DC0A0" w14:textId="77777777" w:rsidR="00385401" w:rsidRDefault="00385401" w:rsidP="00A51C93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wykresy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zależności liniowych</w:t>
            </w:r>
          </w:p>
          <w:p w14:paraId="3B53B3F6" w14:textId="77777777" w:rsidR="00385401" w:rsidRDefault="00385401" w:rsidP="00A51C93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za pomocą wzorów zależności liniowe przedstawione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wykresie</w:t>
            </w:r>
          </w:p>
        </w:tc>
        <w:tc>
          <w:tcPr>
            <w:tcW w:w="113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52BA52F" w14:textId="77777777" w:rsidR="00385401" w:rsidRDefault="00385401" w:rsidP="00FB30D5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466CB41F" w14:textId="77777777" w:rsidR="00385401" w:rsidRPr="00707351" w:rsidRDefault="00385401" w:rsidP="00A51C93">
            <w:pPr>
              <w:pStyle w:val="TableParagraph"/>
              <w:numPr>
                <w:ilvl w:val="0"/>
                <w:numId w:val="5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07351">
              <w:rPr>
                <w:color w:val="221F1F"/>
                <w:sz w:val="15"/>
                <w:szCs w:val="15"/>
              </w:rPr>
              <w:t>przygotowuje</w:t>
            </w:r>
            <w:r w:rsidR="00FB30D5">
              <w:rPr>
                <w:color w:val="221F1F"/>
                <w:sz w:val="15"/>
                <w:szCs w:val="15"/>
              </w:rPr>
              <w:t xml:space="preserve"> i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przedstawia</w:t>
            </w:r>
            <w:r w:rsidR="00707351" w:rsidRPr="00707351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prezentację dotyczącą miar wzorcowych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jednostek wielkości mierzalnych</w:t>
            </w:r>
          </w:p>
          <w:p w14:paraId="5346DE01" w14:textId="77777777" w:rsidR="00385401" w:rsidRDefault="00385401" w:rsidP="00A51C93">
            <w:pPr>
              <w:pStyle w:val="TableParagraph"/>
              <w:numPr>
                <w:ilvl w:val="0"/>
                <w:numId w:val="5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 niepewności standardowej wartości średniej; oblicza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ją</w:t>
            </w:r>
          </w:p>
          <w:p w14:paraId="60BFB6E9" w14:textId="77777777" w:rsidR="00385401" w:rsidRDefault="00385401" w:rsidP="00A51C93">
            <w:pPr>
              <w:pStyle w:val="TableParagraph"/>
              <w:numPr>
                <w:ilvl w:val="0"/>
                <w:numId w:val="5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 zadania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opisywaniem zależności między wielkościami</w:t>
            </w:r>
          </w:p>
        </w:tc>
      </w:tr>
    </w:tbl>
    <w:p w14:paraId="5E24AD51" w14:textId="77777777" w:rsidR="00E76A6A" w:rsidRDefault="00E76A6A"/>
    <w:tbl>
      <w:tblPr>
        <w:tblW w:w="4976" w:type="pct"/>
        <w:tblCellMar>
          <w:top w:w="108" w:type="dxa"/>
          <w:left w:w="57" w:type="dxa"/>
          <w:bottom w:w="108" w:type="dxa"/>
          <w:right w:w="57" w:type="dxa"/>
        </w:tblCellMar>
        <w:tblLook w:val="0000" w:firstRow="0" w:lastRow="0" w:firstColumn="0" w:lastColumn="0" w:noHBand="0" w:noVBand="0"/>
      </w:tblPr>
      <w:tblGrid>
        <w:gridCol w:w="3543"/>
        <w:gridCol w:w="3827"/>
        <w:gridCol w:w="3404"/>
        <w:gridCol w:w="3153"/>
      </w:tblGrid>
      <w:tr w:rsidR="00385401" w14:paraId="3F458670" w14:textId="77777777" w:rsidTr="00777184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4019F7D5" w14:textId="77777777" w:rsidR="00385401" w:rsidRPr="00707351" w:rsidRDefault="00385401" w:rsidP="00707351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2. Ruch prostoliniowy</w:t>
            </w:r>
          </w:p>
        </w:tc>
      </w:tr>
      <w:tr w:rsidR="00777184" w14:paraId="3324CDE7" w14:textId="77777777" w:rsidTr="00777184">
        <w:trPr>
          <w:trHeight w:val="20"/>
        </w:trPr>
        <w:tc>
          <w:tcPr>
            <w:tcW w:w="127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9434B48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55ABE5C4" w14:textId="77777777" w:rsidR="00777184" w:rsidRDefault="00777184" w:rsidP="00A51C93">
            <w:pPr>
              <w:pStyle w:val="TableParagraph"/>
              <w:numPr>
                <w:ilvl w:val="0"/>
                <w:numId w:val="5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punktu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materialnego</w:t>
            </w:r>
          </w:p>
          <w:p w14:paraId="3E9A7D86" w14:textId="77777777" w:rsidR="00777184" w:rsidRDefault="00777184" w:rsidP="00A51C93">
            <w:pPr>
              <w:pStyle w:val="TableParagraph"/>
              <w:numPr>
                <w:ilvl w:val="0"/>
                <w:numId w:val="5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wektorowe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skalarne;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 w14:paraId="47CE580B" w14:textId="77777777" w:rsidR="00777184" w:rsidRDefault="00777184" w:rsidP="00A51C93">
            <w:pPr>
              <w:pStyle w:val="TableParagraph"/>
              <w:numPr>
                <w:ilvl w:val="0"/>
                <w:numId w:val="5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cechy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</w:t>
            </w:r>
          </w:p>
          <w:p w14:paraId="52147A15" w14:textId="77777777" w:rsidR="00777184" w:rsidRDefault="00777184" w:rsidP="00A51C93">
            <w:pPr>
              <w:pStyle w:val="TableParagraph"/>
              <w:numPr>
                <w:ilvl w:val="0"/>
                <w:numId w:val="5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definiuje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</w:t>
            </w:r>
          </w:p>
          <w:p w14:paraId="769C5A88" w14:textId="77777777" w:rsidR="00777184" w:rsidRDefault="00777184" w:rsidP="00A51C93">
            <w:pPr>
              <w:pStyle w:val="TableParagraph"/>
              <w:numPr>
                <w:ilvl w:val="0"/>
                <w:numId w:val="5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wskazuje przykłady względności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 w14:paraId="674A0A9D" w14:textId="77777777" w:rsidR="00777184" w:rsidRDefault="00777184" w:rsidP="00A51C93">
            <w:pPr>
              <w:pStyle w:val="TableParagraph"/>
              <w:numPr>
                <w:ilvl w:val="0"/>
                <w:numId w:val="5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prędkości do opisu ruchu prostoliniowego;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przelicza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 jednostki</w:t>
            </w:r>
          </w:p>
          <w:p w14:paraId="1E8628F1" w14:textId="77777777" w:rsidR="00777184" w:rsidRDefault="00777184" w:rsidP="00A51C93">
            <w:pPr>
              <w:pStyle w:val="TableParagraph"/>
              <w:numPr>
                <w:ilvl w:val="0"/>
                <w:numId w:val="5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średnią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chwilową;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 przykłady</w:t>
            </w:r>
          </w:p>
          <w:p w14:paraId="1BDD5B5A" w14:textId="77777777" w:rsidR="00777184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 po torze prostoliniowym ze stałą prędkością ruchem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jednostajnym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prostoliniowym;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przykłady; rysuje wykres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 w:cs="ClassGarmndEU"/>
                  <w:color w:val="221F1F"/>
                  <w:w w:val="105"/>
                  <w:sz w:val="17"/>
                  <w:szCs w:val="17"/>
                </w:rPr>
                <m:t>v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</w:p>
          <w:p w14:paraId="16064F35" w14:textId="77777777" w:rsidR="00777184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wartość 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drogę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wykresów zależności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podstawie podanych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informacji</w:t>
            </w:r>
          </w:p>
          <w:p w14:paraId="0B1970FC" w14:textId="77777777" w:rsidR="00777184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niepewności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zapisuje wynik pomiaru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 jednostką, uwzględniając informacje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niepewności</w:t>
            </w:r>
          </w:p>
          <w:p w14:paraId="6A102705" w14:textId="77777777" w:rsidR="00777184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 parametry ruchu jednostajnego prostoliniowego (prędkość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drogę), wykorzystując równanie ruchu jednostajnego prostoliniowego (zależność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x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  <w:r>
              <w:rPr>
                <w:color w:val="221F1F"/>
                <w:w w:val="105"/>
                <w:sz w:val="15"/>
                <w:szCs w:val="15"/>
              </w:rPr>
              <w:t>); zapisuje wynik zgodnie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zasadami zaokrąglania,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zachowaniem liczby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cyfr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znaczących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wynikającej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dokładności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 lub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danych</w:t>
            </w:r>
          </w:p>
          <w:p w14:paraId="08B5E2DB" w14:textId="77777777" w:rsidR="00777184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 w14:paraId="44CC9E96" w14:textId="77777777" w:rsidR="00777184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prostoliniowym jednostajnie zmiennym ruch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torze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prostoliniowym,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którym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zmienia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stałym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przyspieszeniem;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 w14:paraId="78ECAEB7" w14:textId="77777777" w:rsidR="00777184" w:rsidRPr="00707351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07351">
              <w:rPr>
                <w:color w:val="221F1F"/>
                <w:w w:val="105"/>
                <w:sz w:val="15"/>
                <w:szCs w:val="15"/>
              </w:rPr>
              <w:t>nazywa ruchem jednostajnie przyspieszonym ruch,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którym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wartość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prędkości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rośnie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jednostkowych przedziałach czasu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taką samą wartość, a ruchem jednostajnie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opóźnionym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–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ruch,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którym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wartość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prędkości maleje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jednostkowych przedziałach czasu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taką samą wartość</w:t>
            </w:r>
          </w:p>
          <w:p w14:paraId="2AF79499" w14:textId="77777777" w:rsidR="00777184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przyspieszenia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 jednostką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zmiennego</w:t>
            </w:r>
          </w:p>
          <w:p w14:paraId="770C7DA2" w14:textId="77777777" w:rsidR="00777184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zmianą prędkości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czasem,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jakim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nastąpiła</w:t>
            </w:r>
          </w:p>
          <w:p w14:paraId="353C97B4" w14:textId="77777777" w:rsidR="00777184" w:rsidRPr="00707351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07351">
              <w:rPr>
                <w:color w:val="221F1F"/>
                <w:w w:val="105"/>
                <w:sz w:val="15"/>
                <w:szCs w:val="15"/>
              </w:rPr>
              <w:t xml:space="preserve">informuje, że pole pod wykresem zależności </w:t>
            </w:r>
            <m:oMath>
              <m:r>
                <w:rPr>
                  <w:rFonts w:ascii="Cambria Math" w:hAnsi="Cambria Math" w:cs="ClassGarmndEU"/>
                  <w:color w:val="221F1F"/>
                  <w:w w:val="105"/>
                  <w:sz w:val="17"/>
                  <w:szCs w:val="17"/>
                </w:rPr>
                <m:t>v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  <w:r w:rsidRPr="00707351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jest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liczbowo równe drodze przebytej przez ciało</w:t>
            </w:r>
          </w:p>
          <w:p w14:paraId="7094A4F0" w14:textId="77777777" w:rsidR="00777184" w:rsidRDefault="00777184" w:rsidP="00A51C93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pod kierunkiem nauczyciela tekst popularnonaukowy dotyczący ruchu; wyodrębnia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tekstów,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tabel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ilustracji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kluczowe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 opisywanego zjawiska bądź problemu; przedstawia 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różnych postaciach</w:t>
            </w:r>
          </w:p>
          <w:p w14:paraId="11886F25" w14:textId="77777777" w:rsidR="00777184" w:rsidRDefault="00777184" w:rsidP="00A51C93">
            <w:pPr>
              <w:pStyle w:val="TableParagraph"/>
              <w:numPr>
                <w:ilvl w:val="0"/>
                <w:numId w:val="4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proste doświadczenie (badanie ruchu), korzystając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 lub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pokazu;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3A1C9DE8" w14:textId="77777777" w:rsidR="00777184" w:rsidRDefault="00777184" w:rsidP="00A51C93">
            <w:pPr>
              <w:pStyle w:val="TableParagraph"/>
              <w:numPr>
                <w:ilvl w:val="1"/>
                <w:numId w:val="4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prędkości średniej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chwilowej,</w:t>
            </w:r>
          </w:p>
          <w:p w14:paraId="76E2A159" w14:textId="77777777" w:rsidR="00777184" w:rsidRPr="00707351" w:rsidRDefault="00777184" w:rsidP="00A51C93">
            <w:pPr>
              <w:pStyle w:val="TableParagraph"/>
              <w:numPr>
                <w:ilvl w:val="1"/>
                <w:numId w:val="4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707351">
              <w:rPr>
                <w:color w:val="221F1F"/>
                <w:w w:val="105"/>
                <w:sz w:val="15"/>
                <w:szCs w:val="15"/>
              </w:rPr>
              <w:t>ruchem jednostajnym prostoliniowym,</w:t>
            </w:r>
            <w:r w:rsidRPr="00707351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równania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ruchu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jednostajnego,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wzoru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na</w:t>
            </w:r>
            <w:r w:rsidRPr="00707351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07351">
              <w:rPr>
                <w:color w:val="221F1F"/>
                <w:w w:val="105"/>
                <w:sz w:val="15"/>
                <w:szCs w:val="15"/>
              </w:rPr>
              <w:t>drogę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07351">
              <w:rPr>
                <w:color w:val="221F1F"/>
                <w:w w:val="105"/>
                <w:sz w:val="15"/>
                <w:szCs w:val="15"/>
              </w:rPr>
              <w:t>wykresów zależności parametrów ruchu od czasu,</w:t>
            </w:r>
          </w:p>
          <w:p w14:paraId="6F54CBE4" w14:textId="77777777" w:rsidR="00777184" w:rsidRDefault="00777184" w:rsidP="00A51C93">
            <w:pPr>
              <w:pStyle w:val="TableParagraph"/>
              <w:numPr>
                <w:ilvl w:val="1"/>
                <w:numId w:val="4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prostoliniowym jednostajnie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zmiennym, </w:t>
            </w:r>
          </w:p>
          <w:p w14:paraId="231ECDB6" w14:textId="77777777" w:rsidR="00777184" w:rsidRDefault="00777184" w:rsidP="00777184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przelicza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wielokrotności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podwielokrotności, wykonuje obliczenia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zapisuje wynik zgodnie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zasadami zaokrąglania,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zachowaniem liczby cyfr znaczących wynikającej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dokładności danych</w:t>
            </w:r>
          </w:p>
        </w:tc>
        <w:tc>
          <w:tcPr>
            <w:tcW w:w="137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FC67789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2BE4BA5B" w14:textId="77777777" w:rsidR="00777184" w:rsidRDefault="00777184" w:rsidP="00A51C93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punkt materialny jest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modelem ciała</w:t>
            </w:r>
          </w:p>
          <w:p w14:paraId="00CE0B01" w14:textId="77777777" w:rsidR="00777184" w:rsidRDefault="00777184" w:rsidP="00A51C93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położenie punktu materialnego za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 współrzędnej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położenia</w:t>
            </w:r>
          </w:p>
          <w:p w14:paraId="7B88E5F3" w14:textId="77777777" w:rsidR="00777184" w:rsidRDefault="00777184" w:rsidP="00A51C93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graficznie działania na wektorach (dodawanie, odejmowanie, mnożenie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dzielenie przez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liczbę)</w:t>
            </w:r>
          </w:p>
          <w:p w14:paraId="4DEA8B25" w14:textId="77777777" w:rsidR="00777184" w:rsidRDefault="00777184" w:rsidP="00A51C93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względem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różnych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układów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odniesienia; posługuje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się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pojęciem wektora przemieszczenia; rozróżnia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pojęcia: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położenia,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przemieszczenia</w:t>
            </w:r>
            <w:r w:rsidR="00FB30D5">
              <w:rPr>
                <w:color w:val="221F1F"/>
                <w:spacing w:val="-11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drogi</w:t>
            </w:r>
          </w:p>
          <w:p w14:paraId="39E8F72A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prostoliniowy, posługując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pojęciem wektora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przemieszczenia</w:t>
            </w:r>
          </w:p>
          <w:p w14:paraId="395ECF3D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graficznie wektory położenia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wektor przemieszczenia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wybranym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układzie odniesienia</w:t>
            </w:r>
          </w:p>
          <w:p w14:paraId="05412DDB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wektory przemieszczenia podczas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ciał po prostej (określa współrzędną wektora przemieszczenia)</w:t>
            </w:r>
          </w:p>
          <w:p w14:paraId="3088E41B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dodaje wektory przemieszczenia leżące na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jednej prostej</w:t>
            </w:r>
          </w:p>
          <w:p w14:paraId="0EA3A678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prędkości jako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 wektorowej</w:t>
            </w:r>
          </w:p>
          <w:p w14:paraId="37360816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współrzędnej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 prędkości, prędkości średniej, prędkości chwilowej; oblicza ich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</w:t>
            </w:r>
          </w:p>
          <w:p w14:paraId="2EE0FA34" w14:textId="77777777" w:rsidR="00777184" w:rsidRP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77184">
              <w:rPr>
                <w:color w:val="221F1F"/>
                <w:w w:val="105"/>
                <w:sz w:val="15"/>
                <w:szCs w:val="15"/>
              </w:rPr>
              <w:t>posługuje się informacjami</w:t>
            </w:r>
            <w:r w:rsidRPr="00777184"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analizy infografiki zamieszczonej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podręczniku, dotyczącej prędkości występujących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przyrodzie</w:t>
            </w:r>
          </w:p>
          <w:p w14:paraId="07EB57F0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prostoliniowy,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zależnością położenia od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 w14:paraId="6A994AC2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położenie, wartość 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drogę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ruchu jednostajnym na podstawie danych zawartych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tabelach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wykresach</w:t>
            </w:r>
          </w:p>
          <w:p w14:paraId="15D5D3A3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 wykresy zależności parametrów ruchu jednostajnego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 od czasu; właściwie skaluje, oznacza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dobiera zakresy osi; dopasowuje prostą do danych przedstawionych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postaci wykresu; interpretuje nachylenie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prostej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punkty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przecięcia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osiami</w:t>
            </w:r>
          </w:p>
          <w:p w14:paraId="4724E1EA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wartości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 prędkości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</w:p>
          <w:p w14:paraId="6CFBB5B5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pojęcia średniej wartości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wartości wektora prędkości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</w:p>
          <w:p w14:paraId="0F76C995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 skokowych zmianach wartości 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zwrotu prędkości</w:t>
            </w:r>
          </w:p>
          <w:p w14:paraId="5B201119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przyspieszenia jako wielkości wektorowej; rozróżnia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 średnie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chwilowe</w:t>
            </w:r>
          </w:p>
          <w:p w14:paraId="783CE038" w14:textId="77777777" w:rsidR="00777184" w:rsidRDefault="00777184" w:rsidP="00A51C93">
            <w:pPr>
              <w:pStyle w:val="TableParagraph"/>
              <w:numPr>
                <w:ilvl w:val="0"/>
                <w:numId w:val="4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jc w:val="both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 jednostajnie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zmienny, posługując się zależnościami wartości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przyspieszenia od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 w14:paraId="5272B303" w14:textId="77777777" w:rsidR="00777184" w:rsidRP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77184">
              <w:rPr>
                <w:color w:val="221F1F"/>
                <w:w w:val="105"/>
                <w:sz w:val="15"/>
                <w:szCs w:val="15"/>
              </w:rPr>
              <w:t>wyznacza wartości zmiany</w:t>
            </w:r>
            <w:r w:rsidRPr="00777184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przyspieszenia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ruchu prostoliniowym jednostajnie zmiennym na podstawie danych zawartych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tabelach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wykresach sporządza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interpretuje wykresy zależności wartości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przyspieszenia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ruchu</w:t>
            </w:r>
            <w:r w:rsidRPr="00777184"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prostoliniowym jednostajnie zmiennym od czasu; właściwe skaluje, oznacza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dobiera zakresy</w:t>
            </w:r>
            <w:r w:rsidRPr="00777184"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osi</w:t>
            </w:r>
          </w:p>
          <w:p w14:paraId="154A5EDF" w14:textId="77777777" w:rsid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spadek swobodny jako przykład ruchu prostoliniowego jednostajnie zmiennego;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rysuje wykresy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 w:cs="ClassGarmndEU"/>
                  <w:color w:val="221F1F"/>
                  <w:w w:val="105"/>
                  <w:sz w:val="17"/>
                  <w:szCs w:val="17"/>
                </w:rPr>
                <m:t>v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</w:p>
          <w:p w14:paraId="61265040" w14:textId="77777777" w:rsidR="00777184" w:rsidRP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77184">
              <w:rPr>
                <w:color w:val="221F1F"/>
                <w:w w:val="105"/>
                <w:sz w:val="15"/>
                <w:szCs w:val="15"/>
              </w:rPr>
              <w:t>opisuje ruch prostoliniowy jednostajnie zmienny, posługując się zależnościami: położenia,</w:t>
            </w:r>
            <w:r w:rsidRPr="00777184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wartości prędkości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drogi</w:t>
            </w:r>
            <w:r w:rsidRPr="00777184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od</w:t>
            </w:r>
            <w:r w:rsidRPr="00777184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czasu</w:t>
            </w:r>
            <w:r w:rsidRPr="00777184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(za</w:t>
            </w:r>
            <w:r w:rsidRPr="00777184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pomocą</w:t>
            </w:r>
            <w:r w:rsidRPr="00777184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777184">
              <w:rPr>
                <w:color w:val="221F1F"/>
                <w:w w:val="105"/>
                <w:sz w:val="15"/>
                <w:szCs w:val="15"/>
              </w:rPr>
              <w:t>wzorów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77184">
              <w:rPr>
                <w:color w:val="221F1F"/>
                <w:w w:val="105"/>
                <w:sz w:val="15"/>
                <w:szCs w:val="15"/>
              </w:rPr>
              <w:t>wykresów)</w:t>
            </w:r>
          </w:p>
          <w:p w14:paraId="15E18CC8" w14:textId="77777777" w:rsid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że pole pod wykresem zależności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 w:cs="ClassGarmndEU"/>
                  <w:color w:val="221F1F"/>
                  <w:w w:val="105"/>
                  <w:sz w:val="17"/>
                  <w:szCs w:val="17"/>
                </w:rPr>
                <m:t>v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  <w:r>
              <w:rPr>
                <w:color w:val="221F1F"/>
                <w:w w:val="105"/>
                <w:sz w:val="15"/>
                <w:szCs w:val="15"/>
              </w:rPr>
              <w:t xml:space="preserve"> jest liczbowo równe zmianie położenia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 w14:paraId="08E28CDB" w14:textId="77777777" w:rsid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spacing w:val="-9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zależność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położenia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czasu (równanie ruchu)</w:t>
            </w:r>
            <w:r w:rsidR="00FB30D5">
              <w:rPr>
                <w:color w:val="221F1F"/>
                <w:spacing w:val="-4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ruchu jednostajnie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zmiennym</w:t>
            </w:r>
          </w:p>
          <w:p w14:paraId="764269DF" w14:textId="77777777" w:rsid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własnymi słowami główne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tezy poznanego tekstu popularnonaukowego dotyczącego ruchów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prostoliniowych</w:t>
            </w:r>
          </w:p>
          <w:p w14:paraId="6CE498AE" w14:textId="77777777" w:rsid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 tekstu popularnonaukowego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rozwiązywania zadań dotyczących ruchu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 w14:paraId="18C2310B" w14:textId="77777777" w:rsid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 w14:paraId="6CE020C6" w14:textId="77777777" w:rsidR="00777184" w:rsidRDefault="00777184" w:rsidP="00A51C93">
            <w:pPr>
              <w:pStyle w:val="TableParagraph"/>
              <w:numPr>
                <w:ilvl w:val="1"/>
                <w:numId w:val="4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ruchu jednostajnego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prostoliniowego,</w:t>
            </w:r>
          </w:p>
          <w:p w14:paraId="6D564B75" w14:textId="77777777" w:rsidR="00777184" w:rsidRDefault="00777184" w:rsidP="00A51C93">
            <w:pPr>
              <w:pStyle w:val="TableParagraph"/>
              <w:numPr>
                <w:ilvl w:val="1"/>
                <w:numId w:val="4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ruchu jednostajnie zmiennego,</w:t>
            </w:r>
          </w:p>
          <w:p w14:paraId="2299A757" w14:textId="77777777" w:rsidR="00777184" w:rsidRDefault="00777184" w:rsidP="00777184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7" w:firstLine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 opisu; analizuje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opracowuje uzyskane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</w:p>
          <w:p w14:paraId="7BB5745E" w14:textId="77777777" w:rsid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działaniami na wektorach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określaniem położenia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 w14:paraId="7B3E2A17" w14:textId="77777777" w:rsidR="00777184" w:rsidRDefault="00777184" w:rsidP="00A51C93">
            <w:pPr>
              <w:pStyle w:val="TableParagraph"/>
              <w:numPr>
                <w:ilvl w:val="0"/>
                <w:numId w:val="4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typowe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1AE19C95" w14:textId="77777777" w:rsidR="00777184" w:rsidRDefault="00777184" w:rsidP="00A51C93">
            <w:pPr>
              <w:pStyle w:val="TableParagraph"/>
              <w:numPr>
                <w:ilvl w:val="1"/>
                <w:numId w:val="4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ruchów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prostoliniowych,</w:t>
            </w:r>
          </w:p>
          <w:p w14:paraId="5C40CD14" w14:textId="77777777" w:rsidR="00777184" w:rsidRDefault="00777184" w:rsidP="00A51C93">
            <w:pPr>
              <w:pStyle w:val="TableParagraph"/>
              <w:numPr>
                <w:ilvl w:val="1"/>
                <w:numId w:val="4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prędkości średniej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chwilowej,</w:t>
            </w:r>
          </w:p>
          <w:p w14:paraId="3D086703" w14:textId="77777777" w:rsidR="00777184" w:rsidRDefault="00777184" w:rsidP="00A51C93">
            <w:pPr>
              <w:pStyle w:val="TableParagraph"/>
              <w:numPr>
                <w:ilvl w:val="1"/>
                <w:numId w:val="4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jednostajnym prostoliniowym, 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równania ruchu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jednostajnego, wzoru na drogę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wykresów zależności parametrów ruchu od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czasu,</w:t>
            </w:r>
          </w:p>
          <w:p w14:paraId="0664A367" w14:textId="77777777" w:rsidR="00777184" w:rsidRPr="00777184" w:rsidRDefault="00777184" w:rsidP="00A51C93">
            <w:pPr>
              <w:pStyle w:val="TableParagraph"/>
              <w:numPr>
                <w:ilvl w:val="1"/>
                <w:numId w:val="4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prostoliniowym jednostajnie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zmiennym, </w:t>
            </w:r>
          </w:p>
          <w:p w14:paraId="5DDD5A91" w14:textId="77777777" w:rsidR="00777184" w:rsidRDefault="00777184" w:rsidP="00777184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tablicami fizycznymi oraz kartą wybranych wzorów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stałych fizykochemicznych, wykonuje obliczenia szacunkowe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poddaje analizie otrzymany wynik; wykonuje obliczenia, posługując się kalkulatorem; sporządza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</w:t>
            </w:r>
          </w:p>
          <w:p w14:paraId="0FE856B4" w14:textId="77777777" w:rsidR="00777184" w:rsidRDefault="00777184" w:rsidP="00A51C93">
            <w:pPr>
              <w:pStyle w:val="TableParagraph"/>
              <w:numPr>
                <w:ilvl w:val="0"/>
                <w:numId w:val="4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własnymi słowami główne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tezy poznanego tekstu popularnonaukowego dotyczącego ruchów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prostoliniowych</w:t>
            </w:r>
          </w:p>
        </w:tc>
        <w:tc>
          <w:tcPr>
            <w:tcW w:w="122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F52EBB0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0B28B6E7" w14:textId="77777777" w:rsidR="00777184" w:rsidRDefault="00777184" w:rsidP="00A51C93">
            <w:pPr>
              <w:pStyle w:val="TableParagraph"/>
              <w:numPr>
                <w:ilvl w:val="0"/>
                <w:numId w:val="4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działania na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wektorach przemieszczenia</w:t>
            </w:r>
          </w:p>
          <w:p w14:paraId="33FD67FA" w14:textId="77777777" w:rsidR="00777184" w:rsidRDefault="00777184" w:rsidP="00A51C93">
            <w:pPr>
              <w:pStyle w:val="TableParagraph"/>
              <w:numPr>
                <w:ilvl w:val="0"/>
                <w:numId w:val="4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równanie ruchu jednostajnego prostoliniowego (zależność położenia od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czasu)</w:t>
            </w:r>
          </w:p>
          <w:p w14:paraId="1B8AB42B" w14:textId="77777777" w:rsidR="00777184" w:rsidRDefault="00777184" w:rsidP="00A51C93">
            <w:pPr>
              <w:pStyle w:val="TableParagraph"/>
              <w:numPr>
                <w:ilvl w:val="0"/>
                <w:numId w:val="4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uwzględnia niepewności pomiarów przy sporządzaniu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interpretowaniu wykresów zależności parametrów ruchu jednostajnego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 od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 w14:paraId="332EA100" w14:textId="77777777" w:rsidR="00777184" w:rsidRDefault="00777184" w:rsidP="00A51C93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zaznacza niepewności pomiarów przy sporządzaniu wykresu zależności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x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  <w:r>
              <w:rPr>
                <w:color w:val="221F1F"/>
                <w:w w:val="105"/>
                <w:sz w:val="15"/>
                <w:szCs w:val="15"/>
              </w:rPr>
              <w:t>; dopasowuje prostą do punktów na wykresie, a na podstawie jej nachylenia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 prędkość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 w14:paraId="1EE34C80" w14:textId="77777777" w:rsidR="00777184" w:rsidRPr="00676716" w:rsidRDefault="00777184" w:rsidP="00A51C93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676716">
              <w:rPr>
                <w:color w:val="221F1F"/>
                <w:w w:val="105"/>
                <w:sz w:val="15"/>
                <w:szCs w:val="15"/>
              </w:rPr>
              <w:t>szacuje wartość</w:t>
            </w:r>
            <w:r w:rsidRPr="0067671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676716">
              <w:rPr>
                <w:color w:val="221F1F"/>
                <w:w w:val="105"/>
                <w:sz w:val="15"/>
                <w:szCs w:val="15"/>
              </w:rPr>
              <w:t>spodziewanego wyniku pomiaru lub obliczeń, interpretuje otrzymany</w:t>
            </w:r>
            <w:r w:rsidRPr="00676716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676716">
              <w:rPr>
                <w:color w:val="221F1F"/>
                <w:w w:val="105"/>
                <w:sz w:val="15"/>
                <w:szCs w:val="15"/>
              </w:rPr>
              <w:t>wynik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ocenia jego realność</w:t>
            </w:r>
          </w:p>
          <w:p w14:paraId="10FA99A1" w14:textId="77777777" w:rsidR="00777184" w:rsidRDefault="00777184" w:rsidP="00A51C93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rzut pionowy jako przykład ruchu prostoliniowego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zmiennego; rysuje wykresy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 w:cs="ClassGarmndEU"/>
                  <w:color w:val="221F1F"/>
                  <w:w w:val="105"/>
                  <w:sz w:val="17"/>
                  <w:szCs w:val="17"/>
                </w:rPr>
                <m:t>v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</w:p>
          <w:p w14:paraId="78E461C5" w14:textId="77777777" w:rsidR="00777184" w:rsidRPr="00676716" w:rsidRDefault="00777184" w:rsidP="00A51C93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676716">
              <w:rPr>
                <w:color w:val="221F1F"/>
                <w:w w:val="105"/>
                <w:sz w:val="15"/>
                <w:szCs w:val="15"/>
              </w:rPr>
              <w:t>wyprowadza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interpretuje wzór przedstawiający zależność</w:t>
            </w:r>
            <w:r w:rsidRPr="00676716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676716">
              <w:rPr>
                <w:color w:val="221F1F"/>
                <w:w w:val="105"/>
                <w:sz w:val="15"/>
                <w:szCs w:val="15"/>
              </w:rPr>
              <w:t>położenia od czasu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ruchu jednostajnie zmiennym, 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wykresu</w:t>
            </w:r>
            <w:r w:rsidR="00676716" w:rsidRPr="00676716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676716">
              <w:rPr>
                <w:color w:val="221F1F"/>
                <w:w w:val="105"/>
                <w:sz w:val="15"/>
                <w:szCs w:val="15"/>
              </w:rPr>
              <w:t xml:space="preserve">zależności </w:t>
            </w:r>
            <m:oMath>
              <m:r>
                <w:rPr>
                  <w:rFonts w:ascii="Cambria Math" w:hAnsi="Cambria Math" w:cs="ClassGarmndEU"/>
                  <w:color w:val="221F1F"/>
                  <w:w w:val="105"/>
                  <w:sz w:val="17"/>
                  <w:szCs w:val="17"/>
                </w:rPr>
                <m:t>v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  <w:r w:rsidRPr="00676716">
              <w:rPr>
                <w:color w:val="221F1F"/>
                <w:w w:val="105"/>
                <w:sz w:val="15"/>
                <w:szCs w:val="15"/>
              </w:rPr>
              <w:t>; opisuje zależność</w:t>
            </w:r>
            <w:r w:rsidR="00676716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676716">
              <w:rPr>
                <w:color w:val="221F1F"/>
                <w:w w:val="105"/>
                <w:sz w:val="15"/>
                <w:szCs w:val="15"/>
              </w:rPr>
              <w:t>drogi od czasu</w:t>
            </w:r>
          </w:p>
          <w:p w14:paraId="6C87A9D1" w14:textId="77777777" w:rsidR="00777184" w:rsidRPr="00676716" w:rsidRDefault="00777184" w:rsidP="00A51C93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676716">
              <w:rPr>
                <w:color w:val="221F1F"/>
                <w:w w:val="105"/>
                <w:sz w:val="15"/>
                <w:szCs w:val="15"/>
              </w:rPr>
              <w:t>sporządza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interpretuje wykresy zależności drogi od czasu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drogi od kwadratu czasu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ruchu</w:t>
            </w:r>
            <w:r w:rsidRPr="00676716"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 w:rsidRPr="00676716">
              <w:rPr>
                <w:color w:val="221F1F"/>
                <w:w w:val="105"/>
                <w:sz w:val="15"/>
                <w:szCs w:val="15"/>
              </w:rPr>
              <w:t>jednostajnie zmiennym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uwzględnieniem niepewności; dopasowuje prostą do danych przedstawionych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676716">
              <w:rPr>
                <w:color w:val="221F1F"/>
                <w:w w:val="105"/>
                <w:sz w:val="15"/>
                <w:szCs w:val="15"/>
              </w:rPr>
              <w:t xml:space="preserve">postaci wykresu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s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position w:val="6"/>
                  <w:sz w:val="10"/>
                  <w:szCs w:val="10"/>
                </w:rPr>
                <m:t>2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  <w:r w:rsidRPr="00676716">
              <w:rPr>
                <w:color w:val="221F1F"/>
                <w:w w:val="105"/>
                <w:sz w:val="15"/>
                <w:szCs w:val="15"/>
              </w:rPr>
              <w:t>, interpretuje nachylenie tej prostej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punkty</w:t>
            </w:r>
            <w:r w:rsidRPr="0067671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676716">
              <w:rPr>
                <w:color w:val="221F1F"/>
                <w:w w:val="105"/>
                <w:sz w:val="15"/>
                <w:szCs w:val="15"/>
              </w:rPr>
              <w:t>przecięcia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osiami; wyznacza przyspieszenie ciała</w:t>
            </w:r>
          </w:p>
          <w:p w14:paraId="2B8A9C75" w14:textId="77777777" w:rsidR="00777184" w:rsidRDefault="00777184" w:rsidP="00A51C93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przeprowadza proste doświadczenie obrazujące ruch ciała; rejestruje je za pomocą kamery; modyfikuje jego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przebieg; przeprowadza doświadczenie (badanie ruchu prostoliniowego jednostajnie zmiennego);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opracowuje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</w:p>
          <w:p w14:paraId="7FA0ECC6" w14:textId="77777777" w:rsidR="00777184" w:rsidRDefault="00777184" w:rsidP="00A51C93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przeprowadza doświadczenie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celu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wyznaczenia:</w:t>
            </w:r>
          </w:p>
          <w:p w14:paraId="5BA85194" w14:textId="77777777" w:rsidR="00777184" w:rsidRDefault="00777184" w:rsidP="00A51C93">
            <w:pPr>
              <w:pStyle w:val="TableParagraph"/>
              <w:numPr>
                <w:ilvl w:val="1"/>
                <w:numId w:val="4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ciała,</w:t>
            </w:r>
          </w:p>
          <w:p w14:paraId="634E7919" w14:textId="77777777" w:rsidR="00777184" w:rsidRDefault="00777184" w:rsidP="00A51C93">
            <w:pPr>
              <w:pStyle w:val="TableParagraph"/>
              <w:numPr>
                <w:ilvl w:val="1"/>
                <w:numId w:val="4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ciała,</w:t>
            </w:r>
          </w:p>
          <w:p w14:paraId="5488A838" w14:textId="77777777" w:rsidR="00777184" w:rsidRDefault="00777184" w:rsidP="00A51C93">
            <w:pPr>
              <w:pStyle w:val="TableParagraph"/>
              <w:numPr>
                <w:ilvl w:val="1"/>
                <w:numId w:val="4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modyfikuje jego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przebieg; prezentuje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</w:p>
          <w:p w14:paraId="19AA5B04" w14:textId="77777777" w:rsidR="00777184" w:rsidRDefault="00777184" w:rsidP="00A51C93">
            <w:pPr>
              <w:pStyle w:val="TableParagraph"/>
              <w:numPr>
                <w:ilvl w:val="0"/>
                <w:numId w:val="4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</w:t>
            </w:r>
            <w:r w:rsidR="00FB30D5">
              <w:rPr>
                <w:color w:val="221F1F"/>
                <w:spacing w:val="-13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materiałów źródłowych (w tym tekstów </w:t>
            </w:r>
            <w:r>
              <w:rPr>
                <w:color w:val="221F1F"/>
                <w:sz w:val="15"/>
                <w:szCs w:val="15"/>
              </w:rPr>
              <w:t xml:space="preserve">popularnonaukowych) dotyczących </w:t>
            </w:r>
            <w:r>
              <w:rPr>
                <w:color w:val="221F1F"/>
                <w:w w:val="105"/>
                <w:sz w:val="15"/>
                <w:szCs w:val="15"/>
              </w:rPr>
              <w:t>cykloidy oraz prędkości występujących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przyrodzie</w:t>
            </w:r>
          </w:p>
          <w:p w14:paraId="377266CB" w14:textId="77777777" w:rsidR="00777184" w:rsidRDefault="00777184" w:rsidP="00A51C93">
            <w:pPr>
              <w:pStyle w:val="TableParagraph"/>
              <w:numPr>
                <w:ilvl w:val="0"/>
                <w:numId w:val="4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analizuje tekst popularnonaukowy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 ruchu; przedstawia wyniki analizy; posługuje się informacjami 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 tego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tekstu</w:t>
            </w:r>
          </w:p>
          <w:p w14:paraId="3ADE5862" w14:textId="77777777" w:rsidR="00777184" w:rsidRDefault="00777184" w:rsidP="00A51C93">
            <w:pPr>
              <w:pStyle w:val="TableParagraph"/>
              <w:numPr>
                <w:ilvl w:val="0"/>
                <w:numId w:val="4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 tekstu popularnonaukowego do rozwiązywania problemów dotyczących ruchu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 w14:paraId="7EF16AE2" w14:textId="77777777" w:rsidR="00777184" w:rsidRDefault="00777184" w:rsidP="00A51C93">
            <w:pPr>
              <w:pStyle w:val="TableParagraph"/>
              <w:numPr>
                <w:ilvl w:val="0"/>
                <w:numId w:val="4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0E9E64A7" w14:textId="77777777" w:rsidR="00777184" w:rsidRDefault="00777184" w:rsidP="00A51C93">
            <w:pPr>
              <w:pStyle w:val="TableParagraph"/>
              <w:numPr>
                <w:ilvl w:val="1"/>
                <w:numId w:val="4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ruchów prostoliniowych,</w:t>
            </w:r>
          </w:p>
          <w:p w14:paraId="6D881A94" w14:textId="77777777" w:rsidR="00777184" w:rsidRDefault="00777184" w:rsidP="00A51C93">
            <w:pPr>
              <w:pStyle w:val="TableParagraph"/>
              <w:numPr>
                <w:ilvl w:val="1"/>
                <w:numId w:val="4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prędkości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chwilowej,</w:t>
            </w:r>
          </w:p>
          <w:p w14:paraId="19709DA6" w14:textId="77777777" w:rsidR="00777184" w:rsidRDefault="00777184" w:rsidP="00A51C93">
            <w:pPr>
              <w:pStyle w:val="TableParagraph"/>
              <w:numPr>
                <w:ilvl w:val="1"/>
                <w:numId w:val="4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jednostajnym prostoliniowym,</w:t>
            </w:r>
          </w:p>
          <w:p w14:paraId="105CA2C7" w14:textId="77777777" w:rsidR="00777184" w:rsidRDefault="00777184" w:rsidP="00A51C93">
            <w:pPr>
              <w:pStyle w:val="TableParagraph"/>
              <w:numPr>
                <w:ilvl w:val="1"/>
                <w:numId w:val="4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 jednostajnie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</w:t>
            </w:r>
          </w:p>
        </w:tc>
        <w:tc>
          <w:tcPr>
            <w:tcW w:w="113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4CDD6BFB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07351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65846528" w14:textId="77777777" w:rsidR="00777184" w:rsidRDefault="00777184" w:rsidP="00A51C93">
            <w:pPr>
              <w:pStyle w:val="TableParagraph"/>
              <w:numPr>
                <w:ilvl w:val="0"/>
                <w:numId w:val="4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niepewność pomiaru prędkości ciała wyznaczonej na podstawie nachylenia prostej dopasowanej do punktów na wykresie zależności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x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</m:oMath>
            <w:r>
              <w:rPr>
                <w:color w:val="221F1F"/>
                <w:w w:val="105"/>
                <w:sz w:val="15"/>
                <w:szCs w:val="15"/>
              </w:rPr>
              <w:t>)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ruchu jednostajnym prostoliniowym</w:t>
            </w:r>
          </w:p>
          <w:p w14:paraId="23299BBB" w14:textId="77777777" w:rsidR="00777184" w:rsidRPr="00676716" w:rsidRDefault="00777184" w:rsidP="00A51C93">
            <w:pPr>
              <w:pStyle w:val="TableParagraph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676716">
              <w:rPr>
                <w:color w:val="221F1F"/>
                <w:w w:val="105"/>
                <w:sz w:val="15"/>
                <w:szCs w:val="15"/>
              </w:rPr>
              <w:t>projektuje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przeprowadza doświadczenie (inne niż opisane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podręczniku)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celu zbadania ruchu prostoliniowego jednostajnie zmiennego; opracowuje wyniki; prezentuje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676716">
              <w:rPr>
                <w:color w:val="221F1F"/>
                <w:w w:val="105"/>
                <w:sz w:val="15"/>
                <w:szCs w:val="15"/>
              </w:rPr>
              <w:t>ocenia badanie</w:t>
            </w:r>
          </w:p>
          <w:p w14:paraId="0E481381" w14:textId="77777777" w:rsidR="00777184" w:rsidRDefault="00777184" w:rsidP="00A51C93">
            <w:pPr>
              <w:pStyle w:val="TableParagraph"/>
              <w:numPr>
                <w:ilvl w:val="0"/>
                <w:numId w:val="4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 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7E20E2AC" w14:textId="77777777" w:rsidR="00777184" w:rsidRDefault="00777184" w:rsidP="00A51C93">
            <w:pPr>
              <w:pStyle w:val="TableParagraph"/>
              <w:numPr>
                <w:ilvl w:val="1"/>
                <w:numId w:val="4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opisywaniem ruchów </w:t>
            </w:r>
            <w:r>
              <w:rPr>
                <w:color w:val="221F1F"/>
                <w:sz w:val="15"/>
                <w:szCs w:val="15"/>
              </w:rPr>
              <w:t>prostoliniowych,</w:t>
            </w:r>
          </w:p>
          <w:p w14:paraId="4EA4E422" w14:textId="77777777" w:rsidR="00777184" w:rsidRDefault="00777184" w:rsidP="00A51C93">
            <w:pPr>
              <w:pStyle w:val="TableParagraph"/>
              <w:numPr>
                <w:ilvl w:val="1"/>
                <w:numId w:val="4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ruchem jednostajnym </w:t>
            </w:r>
            <w:r>
              <w:rPr>
                <w:color w:val="221F1F"/>
                <w:sz w:val="15"/>
                <w:szCs w:val="15"/>
              </w:rPr>
              <w:t>prostoliniowym,</w:t>
            </w:r>
          </w:p>
          <w:p w14:paraId="26D0CBBD" w14:textId="77777777" w:rsidR="00777184" w:rsidRDefault="00777184" w:rsidP="00A51C93">
            <w:pPr>
              <w:pStyle w:val="TableParagraph"/>
              <w:numPr>
                <w:ilvl w:val="1"/>
                <w:numId w:val="4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ruchem </w:t>
            </w:r>
            <w:r>
              <w:rPr>
                <w:color w:val="221F1F"/>
                <w:sz w:val="15"/>
                <w:szCs w:val="15"/>
              </w:rPr>
              <w:t xml:space="preserve">prostoliniowym </w:t>
            </w:r>
            <w:r>
              <w:rPr>
                <w:color w:val="221F1F"/>
                <w:w w:val="105"/>
                <w:sz w:val="15"/>
                <w:szCs w:val="15"/>
              </w:rPr>
              <w:t>jednostajnie zmiennym</w:t>
            </w:r>
          </w:p>
        </w:tc>
      </w:tr>
      <w:tr w:rsidR="00385401" w14:paraId="4D899190" w14:textId="77777777" w:rsidTr="00777184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5FBF242" w14:textId="77777777" w:rsidR="00385401" w:rsidRPr="00D85EF9" w:rsidRDefault="00385401" w:rsidP="00D85EF9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 w:rsidRPr="00D85EF9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3. Ruch krzywoliniowy</w:t>
            </w:r>
          </w:p>
        </w:tc>
      </w:tr>
      <w:tr w:rsidR="00777184" w14:paraId="1CBEFE15" w14:textId="77777777" w:rsidTr="00777184">
        <w:trPr>
          <w:trHeight w:val="20"/>
        </w:trPr>
        <w:tc>
          <w:tcPr>
            <w:tcW w:w="127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1A21502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D85EF9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320CC372" w14:textId="77777777" w:rsidR="00777184" w:rsidRDefault="00777184" w:rsidP="00A51C93">
            <w:pPr>
              <w:pStyle w:val="TableParagraph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toru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drogi;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 przykłady ruchów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krzywoliniowych</w:t>
            </w:r>
          </w:p>
          <w:p w14:paraId="2EB2BE76" w14:textId="77777777" w:rsidR="00777184" w:rsidRDefault="00777184" w:rsidP="00A51C93">
            <w:pPr>
              <w:pStyle w:val="TableParagraph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względności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 w14:paraId="1A418ABD" w14:textId="77777777" w:rsidR="00777184" w:rsidRDefault="00777184" w:rsidP="00A51C93">
            <w:pPr>
              <w:pStyle w:val="TableParagraph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po okręgu, posługując się pojęciami: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okresu,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</w:t>
            </w:r>
          </w:p>
          <w:p w14:paraId="5F742E47" w14:textId="77777777" w:rsidR="00777184" w:rsidRDefault="00777184" w:rsidP="00A51C93">
            <w:pPr>
              <w:pStyle w:val="TableParagraph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rozróżnia przyspieszenie średnie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przyspieszenie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chwilowe</w:t>
            </w:r>
          </w:p>
          <w:p w14:paraId="07204DC9" w14:textId="77777777" w:rsidR="00777184" w:rsidRDefault="00777184" w:rsidP="00A51C93">
            <w:pPr>
              <w:pStyle w:val="TableParagraph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 w14:paraId="7D54D263" w14:textId="77777777" w:rsidR="00777184" w:rsidRDefault="00777184" w:rsidP="00A51C93">
            <w:pPr>
              <w:pStyle w:val="TableParagraph"/>
              <w:numPr>
                <w:ilvl w:val="1"/>
                <w:numId w:val="3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rzutu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poziomego,</w:t>
            </w:r>
          </w:p>
          <w:p w14:paraId="3A180CE9" w14:textId="77777777" w:rsidR="00D85EF9" w:rsidRDefault="00777184" w:rsidP="00A51C93">
            <w:pPr>
              <w:pStyle w:val="TableParagraph"/>
              <w:numPr>
                <w:ilvl w:val="1"/>
                <w:numId w:val="3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ruchu względem różnych układów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odniesienia, </w:t>
            </w:r>
          </w:p>
          <w:p w14:paraId="47B424AE" w14:textId="77777777" w:rsidR="00777184" w:rsidRDefault="00777184" w:rsidP="00D85EF9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opisów;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 w14:paraId="64EFFF79" w14:textId="77777777" w:rsidR="00777184" w:rsidRDefault="00777184" w:rsidP="00A51C93">
            <w:pPr>
              <w:pStyle w:val="TableParagraph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 w14:paraId="6628C41C" w14:textId="77777777" w:rsidR="00777184" w:rsidRPr="00D85EF9" w:rsidRDefault="00777184" w:rsidP="00A51C93">
            <w:pPr>
              <w:pStyle w:val="TableParagraph"/>
              <w:numPr>
                <w:ilvl w:val="1"/>
                <w:numId w:val="3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dotyczące ruchu krzywoliniowego, posługując</w:t>
            </w:r>
            <w:r w:rsidRPr="00D85EF9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się pojęciami: przemieszczenia, prędkości</w:t>
            </w:r>
            <w:r w:rsidRPr="00D85EF9"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średniej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prędkości chwilowej,</w:t>
            </w:r>
          </w:p>
          <w:p w14:paraId="44F84961" w14:textId="77777777" w:rsidR="00777184" w:rsidRDefault="00777184" w:rsidP="00A51C93">
            <w:pPr>
              <w:pStyle w:val="TableParagraph"/>
              <w:numPr>
                <w:ilvl w:val="1"/>
                <w:numId w:val="3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rzutem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poziomym,</w:t>
            </w:r>
          </w:p>
          <w:p w14:paraId="0423D49A" w14:textId="77777777" w:rsidR="00777184" w:rsidRDefault="00777184" w:rsidP="00A51C93">
            <w:pPr>
              <w:pStyle w:val="TableParagraph"/>
              <w:numPr>
                <w:ilvl w:val="1"/>
                <w:numId w:val="3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 różnych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układów odniesienia,</w:t>
            </w:r>
          </w:p>
          <w:p w14:paraId="6D9FBA8F" w14:textId="77777777" w:rsidR="00777184" w:rsidRDefault="00777184" w:rsidP="00A51C93">
            <w:pPr>
              <w:pStyle w:val="TableParagraph"/>
              <w:numPr>
                <w:ilvl w:val="1"/>
                <w:numId w:val="3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ruchem jednostajnym po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</w:p>
          <w:p w14:paraId="23C4FD02" w14:textId="77777777" w:rsidR="00D85EF9" w:rsidRDefault="00777184" w:rsidP="00A51C93">
            <w:pPr>
              <w:pStyle w:val="TableParagraph"/>
              <w:numPr>
                <w:ilvl w:val="1"/>
                <w:numId w:val="3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ruchem jednostajnym po</w:t>
            </w:r>
            <w:r w:rsidRPr="00D85EF9"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okręgu,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wykorzystaniem związków między promieniem okręgu, prędkością kątową, prędkością liniową oraz przyspieszeniem dośrodkowym,</w:t>
            </w:r>
          </w:p>
          <w:p w14:paraId="572AEF58" w14:textId="77777777" w:rsidR="00777184" w:rsidRDefault="00777184" w:rsidP="00D85EF9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wyodrębnia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tekstów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ilustracji informacje kluczowe dla opisywanego zjawiska bądź problemu, wykonuje obliczenia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zapisuje wynik zgodnie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zasadami zaokrąglania,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zachowaniem liczby cyfr znaczących wynikającej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dokładności danych</w:t>
            </w:r>
          </w:p>
        </w:tc>
        <w:tc>
          <w:tcPr>
            <w:tcW w:w="137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52CF6F6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color w:val="221F1F"/>
                <w:w w:val="105"/>
                <w:sz w:val="15"/>
                <w:szCs w:val="15"/>
              </w:rPr>
              <w:t>:</w:t>
            </w:r>
          </w:p>
          <w:p w14:paraId="490AF5BC" w14:textId="77777777" w:rsidR="00777184" w:rsidRPr="00D85EF9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posługuje się pojęciem wektora położenia;</w:t>
            </w:r>
            <w:r w:rsidRPr="00D85EF9"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opisuje położenie punktu materialnego na</w:t>
            </w:r>
            <w:r w:rsidRPr="00D85EF9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płaszczyźnie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przestrzeni za pomocą współrzędnych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wektora położenia</w:t>
            </w:r>
          </w:p>
          <w:p w14:paraId="44821A3E" w14:textId="77777777" w:rsidR="00777184" w:rsidRPr="00D85EF9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posługuje się wektorem przemieszczenia</w:t>
            </w:r>
            <w:r w:rsidRPr="00D85EF9"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jego jednostką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ruchu krzywoliniowym; określa cechy wektora przemieszczenia</w:t>
            </w:r>
          </w:p>
          <w:p w14:paraId="4E359A68" w14:textId="77777777" w:rsidR="00777184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graficznie działania na wektorach (dodawanie, odejmowanie)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różnych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kierunkach; wyznacza wektor przemieszczenia jako różnicę wektorów położenia końcowego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położenia początkowego</w:t>
            </w:r>
          </w:p>
          <w:p w14:paraId="79717878" w14:textId="77777777" w:rsidR="00777184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do opisu ruchu krzywoliniowego pojęcie wektora prędkości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jej jednostką; rozróżnia prędkość średnią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prędkość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chwilową; oblicza te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 w14:paraId="11279AFE" w14:textId="77777777" w:rsidR="00777184" w:rsidRPr="00D85EF9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wykazuje niezależność ruchu poziomego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ruchu pionowego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rzucie poziomym na podstawie doświadczenia; wskazuje czynniki</w:t>
            </w:r>
            <w:r w:rsidRPr="00D85EF9"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istotne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nieistotne dla przebiegu doświadczenia</w:t>
            </w:r>
          </w:p>
          <w:p w14:paraId="3771BE71" w14:textId="77777777" w:rsidR="00777184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rzut poziomy jako dwa niezależne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ruchy: spadek swobodny (w pionie)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ruch jednostajny (w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poziomie)</w:t>
            </w:r>
          </w:p>
          <w:p w14:paraId="21A3C96C" w14:textId="77777777" w:rsidR="00777184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rzut poziomy; wykorzystuje równanie ruchu jednostajnego dla współrzędnej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równanie ruchu jednostajnie zmiennego dla współrzędnej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pionowej</w:t>
            </w:r>
          </w:p>
          <w:p w14:paraId="2372FBF1" w14:textId="77777777" w:rsidR="00777184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graficznie tor ciała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rzucie poziomym; zaznacza wektor 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różnych punktach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toru</w:t>
            </w:r>
          </w:p>
          <w:p w14:paraId="0D381FE0" w14:textId="77777777" w:rsidR="00777184" w:rsidRPr="00D85EF9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zapisuje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wzory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na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współrzędne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x</m:t>
              </m:r>
              <m:r>
                <w:rPr>
                  <w:rFonts w:ascii="Cambria Math" w:hAnsi="Cambria Math" w:cs="Arial"/>
                  <w:color w:val="221F1F"/>
                  <w:spacing w:val="-6"/>
                  <w:w w:val="105"/>
                  <w:sz w:val="15"/>
                  <w:szCs w:val="15"/>
                </w:rPr>
                <m:t xml:space="preserve"> i 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y</m:t>
              </m:r>
            </m:oMath>
            <w:r w:rsidRPr="00D85EF9">
              <w:rPr>
                <w:rFonts w:ascii="Arial" w:hAnsi="Arial" w:cs="Arial"/>
                <w:i/>
                <w:iCs/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położenia ciała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dowolnej chwili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rzucie poziomym, wykorzystując równana ruchu</w:t>
            </w:r>
            <w:r w:rsidRPr="00D85EF9"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jednostajnego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ruchu jednostajnie zmiennego</w:t>
            </w:r>
          </w:p>
          <w:p w14:paraId="3D2B8740" w14:textId="77777777" w:rsidR="00777184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tor ruchu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rzucie poziomym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 parabolę</w:t>
            </w:r>
          </w:p>
          <w:p w14:paraId="49F088E7" w14:textId="77777777" w:rsidR="00777184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wskazuje, opisuje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względności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 w14:paraId="2BC0D9EA" w14:textId="77777777" w:rsidR="00777184" w:rsidRDefault="00777184" w:rsidP="00A51C93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składanie prędkości na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wybranym przykładzie</w:t>
            </w:r>
          </w:p>
          <w:p w14:paraId="2074B13D" w14:textId="77777777" w:rsidR="00777184" w:rsidRPr="00D85EF9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analizuje ruch wzdłuż jednej prostej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ruch na płaszczyźnie względem różnych</w:t>
            </w:r>
            <w:r w:rsidRPr="00D85EF9"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układów</w:t>
            </w:r>
            <w:r w:rsidR="00D85EF9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odniesienia; wykonuje schematyczne rysunki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celu zilustrowania tych ruchów</w:t>
            </w:r>
          </w:p>
          <w:p w14:paraId="37C032B9" w14:textId="77777777" w:rsidR="00777184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zapisuje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 zasadę składania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 w14:paraId="6366BA92" w14:textId="77777777" w:rsidR="00777184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 przemieszczenia kątowego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prędkości kątowej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 jednostkami; posługuje się radianem jako miarą łukową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kąta</w:t>
            </w:r>
          </w:p>
          <w:p w14:paraId="77106B4C" w14:textId="77777777" w:rsidR="00777184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wykorzystuje zależności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wielkościami opisującymi ruch jednostajny po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4BF130E7" w14:textId="77777777" w:rsidR="00777184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graficznie wektor zmiany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ruchu po okręgu; określa kierunek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zwrot przyspieszenia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dośrodkowego</w:t>
            </w:r>
          </w:p>
          <w:p w14:paraId="7EEDF624" w14:textId="77777777" w:rsidR="00777184" w:rsidRPr="00D85EF9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opisuje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ruch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jednostajny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po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okręgu,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posługując</w:t>
            </w:r>
            <w:r w:rsidRPr="00D85EF9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się pojęciami: prędkości liniowej, prędkości</w:t>
            </w:r>
            <w:r w:rsidRPr="00D85EF9"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kątowej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przyspieszenia dośrodkowego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ich jednostkami</w:t>
            </w:r>
          </w:p>
          <w:p w14:paraId="0A08B652" w14:textId="77777777" w:rsidR="00777184" w:rsidRPr="00D85EF9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obliczeniach związki między</w:t>
            </w:r>
            <w:r w:rsidRPr="00D85EF9"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promieniem okręgu, prędkością kątową, prędkością</w:t>
            </w:r>
            <w:r w:rsidRPr="00D85EF9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liniową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przyspieszeniem dośrodkowym</w:t>
            </w:r>
          </w:p>
          <w:p w14:paraId="0B47295B" w14:textId="77777777" w:rsidR="00777184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wybrane informacje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historii fizyki dotyczące badania spadania ciał przez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Galileusza</w:t>
            </w:r>
          </w:p>
          <w:p w14:paraId="440A3910" w14:textId="77777777" w:rsidR="00777184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doświadczenie – badanie ruchu względem różnych układów odniesienia;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planuje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modyfikuje jego przebieg; przedstawia wyniki doświadczenia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 w14:paraId="573BECB5" w14:textId="77777777" w:rsidR="00777184" w:rsidRDefault="00777184" w:rsidP="00A51C93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 w14:paraId="30F4CA0D" w14:textId="77777777" w:rsidR="00777184" w:rsidRDefault="00777184" w:rsidP="00A51C93">
            <w:pPr>
              <w:pStyle w:val="TableParagraph"/>
              <w:numPr>
                <w:ilvl w:val="1"/>
                <w:numId w:val="3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rzutem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poziomym,</w:t>
            </w:r>
          </w:p>
          <w:p w14:paraId="39F81696" w14:textId="77777777" w:rsidR="00777184" w:rsidRDefault="00777184" w:rsidP="00A51C93">
            <w:pPr>
              <w:pStyle w:val="TableParagraph"/>
              <w:numPr>
                <w:ilvl w:val="1"/>
                <w:numId w:val="3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 różnych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układów odniesienia,</w:t>
            </w:r>
          </w:p>
          <w:p w14:paraId="7D87455D" w14:textId="77777777" w:rsidR="00D85EF9" w:rsidRDefault="00777184" w:rsidP="00A51C93">
            <w:pPr>
              <w:pStyle w:val="TableParagraph"/>
              <w:numPr>
                <w:ilvl w:val="1"/>
                <w:numId w:val="3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ruchem jednostajnym po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wykorzystaniem związków między promieniem okręgu, prędkością kątową, prędkością liniową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przyspieszeniem dośrodkowym,</w:t>
            </w:r>
          </w:p>
          <w:p w14:paraId="497D0EED" w14:textId="77777777" w:rsidR="00777184" w:rsidRDefault="00777184" w:rsidP="00D85EF9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materiałami pomocniczymi,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tym tablicami fizycznymi oraz kartą wybranych wzorów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stałych fizykochemicznych; wykonuje obliczenia szacunkowe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poddaje analizie otrzymany wynik; wykonuje obliczenia, posługując się kalkulatorem</w:t>
            </w:r>
          </w:p>
        </w:tc>
        <w:tc>
          <w:tcPr>
            <w:tcW w:w="122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DB2639A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D85EF9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1FA3EC0E" w14:textId="77777777" w:rsidR="00777184" w:rsidRPr="00D85EF9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przedstawia graficznie</w:t>
            </w:r>
            <w:r w:rsidRPr="00D85EF9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wektory prędkości średniej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chwilowej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ruchu krzywoliniowym; określa cechy tych wektorów</w:t>
            </w:r>
          </w:p>
          <w:p w14:paraId="6EA39825" w14:textId="77777777" w:rsidR="00777184" w:rsidRPr="00D85EF9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rozkłada wektor</w:t>
            </w:r>
            <w:r w:rsidRPr="00D85EF9"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prędkości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różnych punktach toru ciała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rzucie poziomym na składowe: poziomą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pionową</w:t>
            </w:r>
          </w:p>
          <w:p w14:paraId="1510B316" w14:textId="77777777" w:rsidR="00777184" w:rsidRPr="00D85EF9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position w:val="6"/>
                <w:sz w:val="10"/>
                <w:szCs w:val="10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 xml:space="preserve">opisuje zależność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y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x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rzucie poziomym jako parabolę;</w:t>
            </w:r>
            <w:r w:rsidRPr="00D85EF9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wyznacza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interpretuje</w:t>
            </w:r>
            <w:r w:rsidRPr="00D85EF9"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współczynnik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 xml:space="preserve">równaniu paraboli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 xml:space="preserve">y 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 xml:space="preserve">= 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ax</m:t>
              </m:r>
              <m:r>
                <w:rPr>
                  <w:rFonts w:ascii="Cambria Math" w:hAnsi="Cambria Math"/>
                  <w:color w:val="221F1F"/>
                  <w:w w:val="105"/>
                  <w:position w:val="6"/>
                  <w:sz w:val="10"/>
                  <w:szCs w:val="10"/>
                </w:rPr>
                <m:t>2</m:t>
              </m:r>
            </m:oMath>
          </w:p>
          <w:p w14:paraId="3CB31F58" w14:textId="77777777" w:rsidR="00777184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zasadę dodawania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wektorów do graficznego wyznaczania prędkości ciał względem różnych układów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</w:t>
            </w:r>
          </w:p>
          <w:p w14:paraId="3EC65054" w14:textId="77777777" w:rsidR="00777184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prędkość ciała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względem różnych układów odniesienia; graficznie ilustruje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oblicza prędkości względne dla ruchów wzdłuż prostej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</w:t>
            </w:r>
          </w:p>
          <w:p w14:paraId="59048CCB" w14:textId="77777777" w:rsidR="00777184" w:rsidRPr="00D85EF9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wyprowadza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interpretuje</w:t>
            </w:r>
            <w:r w:rsidRPr="00D85EF9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związek pomiędzy prędkością</w:t>
            </w:r>
            <w:r w:rsidRPr="00D85EF9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liniową</w:t>
            </w:r>
            <w:r w:rsidR="00D85EF9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a prędkością kątową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ruchu po okręgu</w:t>
            </w:r>
          </w:p>
          <w:p w14:paraId="1E9A1F44" w14:textId="77777777" w:rsidR="00777184" w:rsidRPr="00D85EF9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opisuje ruch niejednostajny po okręgu; rozróżnia prędkość</w:t>
            </w:r>
            <w:r w:rsidRPr="00D85EF9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kątową średnią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prędkość chwilową; posługuje się pojęciem przyspieszenia kątowego</w:t>
            </w:r>
            <w:r w:rsidRPr="00D85EF9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jego jednostką</w:t>
            </w:r>
          </w:p>
          <w:p w14:paraId="19AE2D2D" w14:textId="77777777" w:rsidR="00777184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graficznie, że wektor przyspieszenia dośrodkowego jest skierowany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stronę środka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4A07D709" w14:textId="77777777" w:rsidR="00777184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związki między promieniem okręgu, prędkością kątową, prędkością liniową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przyspieszeniem dośrodkowym</w:t>
            </w:r>
          </w:p>
          <w:p w14:paraId="29D15D3F" w14:textId="77777777" w:rsidR="00777184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przyspieszenie dośrodkowe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przyspieszenie kątowe; wyjaśnia, na czym polega różnica między przyspieszeniem kątowym a przyspieszeniem dośrodkowym; wykazuje, że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ruchu jednostajnym po okręgu przyspieszenie kątowe jest równe zero</w:t>
            </w:r>
          </w:p>
          <w:p w14:paraId="5FF2FFB8" w14:textId="77777777" w:rsidR="00777184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 (w tym tekstów popularnonaukowych)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 ruchów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krzywoliniowych</w:t>
            </w:r>
          </w:p>
          <w:p w14:paraId="08491AC7" w14:textId="77777777" w:rsidR="00777184" w:rsidRDefault="00777184" w:rsidP="00A51C93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 w14:paraId="7794EB1A" w14:textId="77777777" w:rsidR="00777184" w:rsidRDefault="00777184" w:rsidP="00A51C93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krzywoliniowego, posługując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przemieszczenia, prędkości średniej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prędkości chwilowej,</w:t>
            </w:r>
          </w:p>
          <w:p w14:paraId="270C4819" w14:textId="77777777" w:rsidR="00777184" w:rsidRDefault="00777184" w:rsidP="00A51C93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rzutem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poziomym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rzutem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ukośnym,</w:t>
            </w:r>
          </w:p>
          <w:p w14:paraId="1D36A01B" w14:textId="77777777" w:rsidR="00777184" w:rsidRDefault="00777184" w:rsidP="00A51C93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 różnych układów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odniesienia,</w:t>
            </w:r>
          </w:p>
          <w:p w14:paraId="53A8E80D" w14:textId="77777777" w:rsidR="00777184" w:rsidRPr="00D85EF9" w:rsidRDefault="00777184" w:rsidP="00A51C93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D85EF9"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ruchem</w:t>
            </w:r>
            <w:r w:rsidRPr="00D85EF9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jednostajnym po okręgu,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wykorzystaniem związków między promieniem okręgu, prędkością</w:t>
            </w:r>
            <w:r w:rsidRPr="00D85EF9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D85EF9">
              <w:rPr>
                <w:color w:val="221F1F"/>
                <w:w w:val="105"/>
                <w:sz w:val="15"/>
                <w:szCs w:val="15"/>
              </w:rPr>
              <w:t>kątową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D85EF9">
              <w:rPr>
                <w:color w:val="221F1F"/>
                <w:w w:val="105"/>
                <w:sz w:val="15"/>
                <w:szCs w:val="15"/>
              </w:rPr>
              <w:t>prędkością liniową,</w:t>
            </w:r>
          </w:p>
          <w:p w14:paraId="11DB1610" w14:textId="77777777" w:rsidR="00777184" w:rsidRDefault="00777184" w:rsidP="00A51C93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ruchem po okręgu, realizuje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prezentuje projekt związany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badaniem ruchu,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podręczniku</w:t>
            </w:r>
          </w:p>
          <w:p w14:paraId="1CEA2766" w14:textId="77777777" w:rsidR="00D85EF9" w:rsidRDefault="00D85EF9" w:rsidP="00D85EF9">
            <w:pPr>
              <w:pStyle w:val="TableParagraph"/>
              <w:tabs>
                <w:tab w:val="left" w:pos="283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prezentuje projekt związany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badaniem ruchu, opisany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podręczniku</w:t>
            </w:r>
          </w:p>
          <w:p w14:paraId="5DF647C0" w14:textId="77777777" w:rsidR="00D85EF9" w:rsidRDefault="00D85EF9" w:rsidP="00D85EF9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57" w:firstLine="0"/>
              <w:rPr>
                <w:color w:val="221F1F"/>
                <w:w w:val="105"/>
                <w:sz w:val="15"/>
                <w:szCs w:val="15"/>
              </w:rPr>
            </w:pPr>
          </w:p>
        </w:tc>
        <w:tc>
          <w:tcPr>
            <w:tcW w:w="113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4C2B6678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D85EF9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3806DBA4" w14:textId="77777777" w:rsidR="00777184" w:rsidRDefault="00777184" w:rsidP="00A51C93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rzut ukośny; wyznacza zasięg rzutu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ukośnego</w:t>
            </w:r>
          </w:p>
          <w:p w14:paraId="7A24F871" w14:textId="77777777" w:rsidR="00777184" w:rsidRDefault="00777184" w:rsidP="00A51C93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rozwiązuje zadania dotyczące sytuacji,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których obserwator opisujący ruch jest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ruchu względem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wybranego układu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</w:t>
            </w:r>
          </w:p>
          <w:p w14:paraId="775C0D65" w14:textId="77777777" w:rsidR="00777184" w:rsidRDefault="00777184" w:rsidP="00A51C93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problemy:</w:t>
            </w:r>
          </w:p>
          <w:p w14:paraId="217ACFC2" w14:textId="77777777" w:rsidR="00777184" w:rsidRDefault="00777184" w:rsidP="00A51C93">
            <w:pPr>
              <w:pStyle w:val="TableParagraph"/>
              <w:numPr>
                <w:ilvl w:val="1"/>
                <w:numId w:val="3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rzutem poziomym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rzutem ukośnym,</w:t>
            </w:r>
          </w:p>
          <w:p w14:paraId="7F8106E3" w14:textId="77777777" w:rsidR="00777184" w:rsidRDefault="00777184" w:rsidP="00A51C93">
            <w:pPr>
              <w:pStyle w:val="TableParagraph"/>
              <w:numPr>
                <w:ilvl w:val="1"/>
                <w:numId w:val="3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różnych układów odniesienia,</w:t>
            </w:r>
          </w:p>
          <w:p w14:paraId="13F22243" w14:textId="77777777" w:rsidR="00777184" w:rsidRDefault="00777184" w:rsidP="00A51C93">
            <w:pPr>
              <w:pStyle w:val="TableParagraph"/>
              <w:numPr>
                <w:ilvl w:val="1"/>
                <w:numId w:val="3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ruchem jednostajnym po okręgu,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wykorzy- staniem związków między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promieniem okręgu, prędkością kątową,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prędkością liniową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przyspie- szeniem dośrodkowym</w:t>
            </w:r>
          </w:p>
          <w:p w14:paraId="4B19181D" w14:textId="77777777" w:rsidR="00777184" w:rsidRDefault="00777184" w:rsidP="00A51C93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prezentuje własny projekt związany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badaniem ruchu</w:t>
            </w:r>
          </w:p>
        </w:tc>
      </w:tr>
      <w:tr w:rsidR="00385401" w14:paraId="62BA3B7E" w14:textId="77777777" w:rsidTr="00777184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6263488" w14:textId="77777777" w:rsidR="00385401" w:rsidRPr="002423D2" w:rsidRDefault="00385401" w:rsidP="002423D2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 w:rsidRPr="002423D2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4. Ruch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i </w:t>
            </w:r>
            <w:r w:rsidRPr="002423D2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siły</w:t>
            </w:r>
          </w:p>
        </w:tc>
      </w:tr>
      <w:tr w:rsidR="00777184" w14:paraId="5F0B6952" w14:textId="77777777" w:rsidTr="00777184">
        <w:trPr>
          <w:trHeight w:val="20"/>
        </w:trPr>
        <w:tc>
          <w:tcPr>
            <w:tcW w:w="127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D8934CE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2423D2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33BB891F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oddziaływania, posługując się pojęciem siły (jako wielkości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wektorowej)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 za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cechy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(wartość, kierunek,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zwrot)</w:t>
            </w:r>
          </w:p>
          <w:p w14:paraId="3C882C46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wypadkową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równoważącą;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ciężkości;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między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masą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przyspieszeniem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grawitacyjnym</w:t>
            </w:r>
          </w:p>
          <w:p w14:paraId="4F17543E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jednakowych kierunkach;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które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równoważą</w:t>
            </w:r>
          </w:p>
          <w:p w14:paraId="4D07AE0E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zachowanie się ciał na podstawie pierwszej zasady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dynamiki;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ilustruje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pierwszą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 dynamiki; posługuje się pojęciem masy jako miary bezwładności ciał; 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 przykłady bezwładności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 w14:paraId="3AAD3FA1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rozpoznaje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nazywa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oporów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(tarcia,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oporu powietrza)</w:t>
            </w:r>
          </w:p>
          <w:p w14:paraId="236ED696" w14:textId="77777777" w:rsidR="00777184" w:rsidRPr="002423D2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2423D2">
              <w:rPr>
                <w:color w:val="221F1F"/>
                <w:w w:val="105"/>
                <w:sz w:val="15"/>
                <w:szCs w:val="15"/>
              </w:rPr>
              <w:t>analizuje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zachowanie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się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ciał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na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podstawie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drugiej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zasady dynamiki;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 w:rsidRPr="002423D2">
              <w:rPr>
                <w:color w:val="221F1F"/>
                <w:w w:val="105"/>
                <w:sz w:val="15"/>
                <w:szCs w:val="15"/>
              </w:rPr>
              <w:t>obliczeniach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związek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między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siłą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2423D2">
              <w:rPr>
                <w:color w:val="221F1F"/>
                <w:w w:val="105"/>
                <w:sz w:val="15"/>
                <w:szCs w:val="15"/>
              </w:rPr>
              <w:t>masą a przyspieszeniem</w:t>
            </w:r>
          </w:p>
          <w:p w14:paraId="6E2AFCD3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wzajemne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oddziaływanie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trzecią zasadą dynamiki oraz pojęciem siły jako wielkości wektorowej; 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 przykłady wzajemnego oddziaływania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 w14:paraId="02321DAC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ilustruje trzecią zasadę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 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 w14:paraId="57A8FC11" w14:textId="77777777" w:rsidR="00777184" w:rsidRPr="002423D2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2423D2">
              <w:rPr>
                <w:color w:val="221F1F"/>
                <w:w w:val="105"/>
                <w:sz w:val="15"/>
                <w:szCs w:val="15"/>
              </w:rPr>
              <w:t>opisuje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opory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ruchu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(opory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ośrodka,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tarcie);</w:t>
            </w:r>
            <w:r w:rsidRPr="002423D2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2423D2">
              <w:rPr>
                <w:color w:val="221F1F"/>
                <w:w w:val="105"/>
                <w:sz w:val="15"/>
                <w:szCs w:val="15"/>
              </w:rPr>
              <w:t>otoczeniu przykłady szkodliwości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2423D2">
              <w:rPr>
                <w:color w:val="221F1F"/>
                <w:w w:val="105"/>
                <w:sz w:val="15"/>
                <w:szCs w:val="15"/>
              </w:rPr>
              <w:t>użyteczności tarcia</w:t>
            </w:r>
          </w:p>
          <w:p w14:paraId="08DAF4F1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dośrodkową jako przyczynę ruchu jednostajnego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zwrot;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 przykłady sił pełniących funkcję siły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dośrodkowej</w:t>
            </w:r>
          </w:p>
          <w:p w14:paraId="52F38715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po okręgu, posługując się pojęciami: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okresu,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drugą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trzecią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 do opisu ruchu po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6392200C" w14:textId="77777777" w:rsidR="00777184" w:rsidRPr="002423D2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2423D2">
              <w:rPr>
                <w:color w:val="221F1F"/>
                <w:w w:val="105"/>
                <w:sz w:val="15"/>
                <w:szCs w:val="15"/>
              </w:rPr>
              <w:t>analizuje</w:t>
            </w:r>
            <w:r w:rsidRPr="002423D2"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tekst</w:t>
            </w:r>
            <w:r w:rsidRPr="002423D2"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popularnonaukowy</w:t>
            </w:r>
            <w:r w:rsidRPr="002423D2"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Czy</w:t>
            </w:r>
            <w:r w:rsidRPr="002423D2">
              <w:rPr>
                <w:rFonts w:ascii="Arial" w:hAnsi="Arial" w:cs="Arial"/>
                <w:i/>
                <w:iCs/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można</w:t>
            </w:r>
            <w:r w:rsidRPr="002423D2">
              <w:rPr>
                <w:rFonts w:ascii="Arial" w:hAnsi="Arial" w:cs="Arial"/>
                <w:i/>
                <w:iCs/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biegać</w:t>
            </w:r>
            <w:r w:rsidRPr="002423D2">
              <w:rPr>
                <w:rFonts w:ascii="Arial" w:hAnsi="Arial" w:cs="Arial"/>
                <w:i/>
                <w:iCs/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po wodzie?</w:t>
            </w:r>
            <w:r w:rsidRPr="002423D2">
              <w:rPr>
                <w:color w:val="221F1F"/>
                <w:w w:val="105"/>
                <w:sz w:val="15"/>
                <w:szCs w:val="15"/>
              </w:rPr>
              <w:t>; wyodrębnia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2423D2">
              <w:rPr>
                <w:color w:val="221F1F"/>
                <w:w w:val="105"/>
                <w:sz w:val="15"/>
                <w:szCs w:val="15"/>
              </w:rPr>
              <w:t>niego informacje</w:t>
            </w:r>
            <w:r w:rsidRPr="002423D2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kluczowe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2423D2">
              <w:rPr>
                <w:color w:val="221F1F"/>
                <w:w w:val="105"/>
                <w:sz w:val="15"/>
                <w:szCs w:val="15"/>
              </w:rPr>
              <w:t>posługuje się nimi</w:t>
            </w:r>
          </w:p>
          <w:p w14:paraId="77E44A04" w14:textId="77777777" w:rsidR="00777184" w:rsidRDefault="00777184" w:rsidP="00A51C93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 w14:paraId="0BF87D9B" w14:textId="77777777" w:rsidR="00777184" w:rsidRDefault="00777184" w:rsidP="00A51C93">
            <w:pPr>
              <w:pStyle w:val="TableParagraph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skutków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oddziaływań,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siły,</w:t>
            </w:r>
          </w:p>
          <w:p w14:paraId="56F76A6A" w14:textId="77777777" w:rsidR="00777184" w:rsidRDefault="00777184" w:rsidP="00A51C93">
            <w:pPr>
              <w:pStyle w:val="TableParagraph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równoważenia 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 w14:paraId="6CBA4CCE" w14:textId="77777777" w:rsidR="002423D2" w:rsidRDefault="00777184" w:rsidP="00A51C93">
            <w:pPr>
              <w:pStyle w:val="TableParagraph"/>
              <w:numPr>
                <w:ilvl w:val="1"/>
                <w:numId w:val="3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2423D2">
              <w:rPr>
                <w:color w:val="221F1F"/>
                <w:w w:val="105"/>
                <w:sz w:val="15"/>
                <w:szCs w:val="15"/>
              </w:rPr>
              <w:t>obserwacje ruchu po</w:t>
            </w:r>
            <w:r w:rsidRPr="002423D2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okręgu,</w:t>
            </w:r>
          </w:p>
          <w:p w14:paraId="4221750B" w14:textId="77777777" w:rsidR="00777184" w:rsidRPr="002423D2" w:rsidRDefault="00777184" w:rsidP="002423D2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2423D2">
              <w:rPr>
                <w:color w:val="221F1F"/>
                <w:w w:val="105"/>
                <w:sz w:val="15"/>
                <w:szCs w:val="15"/>
              </w:rPr>
              <w:t>korzystając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 w:rsidRPr="002423D2">
              <w:rPr>
                <w:color w:val="221F1F"/>
                <w:w w:val="105"/>
                <w:sz w:val="15"/>
                <w:szCs w:val="15"/>
              </w:rPr>
              <w:t>ich</w:t>
            </w:r>
            <w:r w:rsidRPr="002423D2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opisu;</w:t>
            </w:r>
            <w:r w:rsidRPr="002423D2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przedstawia</w:t>
            </w:r>
            <w:r w:rsidRPr="002423D2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wyniki</w:t>
            </w:r>
            <w:r w:rsidRPr="002423D2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doświadczeń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2423D2">
              <w:rPr>
                <w:color w:val="221F1F"/>
                <w:w w:val="105"/>
                <w:sz w:val="15"/>
                <w:szCs w:val="15"/>
              </w:rPr>
              <w:t>formułuje</w:t>
            </w:r>
            <w:r w:rsidRPr="002423D2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wnioski</w:t>
            </w:r>
          </w:p>
          <w:p w14:paraId="18940ABA" w14:textId="77777777" w:rsidR="00777184" w:rsidRDefault="00777184" w:rsidP="00A51C93">
            <w:pPr>
              <w:pStyle w:val="TableParagraph"/>
              <w:numPr>
                <w:ilvl w:val="0"/>
                <w:numId w:val="3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026C5259" w14:textId="77777777" w:rsidR="00777184" w:rsidRDefault="00777184" w:rsidP="00A51C93">
            <w:pPr>
              <w:pStyle w:val="TableParagraph"/>
              <w:numPr>
                <w:ilvl w:val="1"/>
                <w:numId w:val="30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rozkładaniem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składowe,</w:t>
            </w:r>
          </w:p>
          <w:p w14:paraId="109FCC78" w14:textId="77777777" w:rsidR="00777184" w:rsidRDefault="00777184" w:rsidP="00A51C93">
            <w:pPr>
              <w:pStyle w:val="TableParagraph"/>
              <w:numPr>
                <w:ilvl w:val="1"/>
                <w:numId w:val="30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pierwszej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drugiej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 w14:paraId="5D73CA8C" w14:textId="77777777" w:rsidR="00777184" w:rsidRDefault="00777184" w:rsidP="00A51C93">
            <w:pPr>
              <w:pStyle w:val="TableParagraph"/>
              <w:numPr>
                <w:ilvl w:val="1"/>
                <w:numId w:val="30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trzeciej zasady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 w14:paraId="3E2E3B1F" w14:textId="77777777" w:rsidR="00777184" w:rsidRDefault="00777184" w:rsidP="00A51C93">
            <w:pPr>
              <w:pStyle w:val="TableParagraph"/>
              <w:numPr>
                <w:ilvl w:val="1"/>
                <w:numId w:val="30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jednostajnym po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</w:p>
          <w:p w14:paraId="0E9EDB13" w14:textId="77777777" w:rsidR="002423D2" w:rsidRDefault="00777184" w:rsidP="00A51C93">
            <w:pPr>
              <w:pStyle w:val="TableParagraph"/>
              <w:numPr>
                <w:ilvl w:val="1"/>
                <w:numId w:val="30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2423D2">
              <w:rPr>
                <w:color w:val="221F1F"/>
                <w:w w:val="105"/>
                <w:sz w:val="15"/>
                <w:szCs w:val="15"/>
              </w:rPr>
              <w:t>siłami</w:t>
            </w:r>
            <w:r w:rsidRPr="002423D2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2423D2">
              <w:rPr>
                <w:color w:val="221F1F"/>
                <w:w w:val="105"/>
                <w:sz w:val="15"/>
                <w:szCs w:val="15"/>
              </w:rPr>
              <w:t>bezwładności,</w:t>
            </w:r>
            <w:r w:rsidR="002423D2">
              <w:rPr>
                <w:color w:val="221F1F"/>
                <w:w w:val="105"/>
                <w:sz w:val="15"/>
                <w:szCs w:val="15"/>
              </w:rPr>
              <w:t xml:space="preserve"> </w:t>
            </w:r>
          </w:p>
          <w:p w14:paraId="7F470DF6" w14:textId="77777777" w:rsidR="00777184" w:rsidRDefault="00777184" w:rsidP="002423D2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2423D2">
              <w:rPr>
                <w:color w:val="221F1F"/>
                <w:w w:val="105"/>
                <w:sz w:val="15"/>
                <w:szCs w:val="15"/>
              </w:rPr>
              <w:t>w szczególności: wyodrębnia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2423D2">
              <w:rPr>
                <w:color w:val="221F1F"/>
                <w:w w:val="105"/>
                <w:sz w:val="15"/>
                <w:szCs w:val="15"/>
              </w:rPr>
              <w:t>tekstów, tabel, wykresów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rysunków informacje kluczowe, przedstawia 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różnych postaciach, przelicza wielokrotności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podwielokrotności; wykonuje obliczenia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zapisuje wynik zgodnie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zasadami zaokrąglania,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zachowaniem liczby cyfr znaczących wynikającej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dokładności danych</w:t>
            </w:r>
          </w:p>
        </w:tc>
        <w:tc>
          <w:tcPr>
            <w:tcW w:w="137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3EFA10F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2423D2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7B029EAD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rozróżnia rodzaje oddziaływań fundamentalnych (grawitacyjne, </w:t>
            </w:r>
            <w:r>
              <w:rPr>
                <w:color w:val="221F1F"/>
                <w:sz w:val="15"/>
                <w:szCs w:val="15"/>
              </w:rPr>
              <w:t xml:space="preserve">elektromagnetyczne, jądrowe), rozpoznaje </w:t>
            </w:r>
            <w:r>
              <w:rPr>
                <w:color w:val="221F1F"/>
                <w:w w:val="105"/>
                <w:sz w:val="15"/>
                <w:szCs w:val="15"/>
              </w:rPr>
              <w:t>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 ich przykłady; określa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skutki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oddziaływań</w:t>
            </w:r>
          </w:p>
          <w:p w14:paraId="2E8E5812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wzajemność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oddziaływań</w:t>
            </w:r>
          </w:p>
          <w:p w14:paraId="25D582E2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siły na przedstawionych ilustracjach (rysunkach, zdjęciach); wyjaśnia na przykładzie, że skutek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działania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punktu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przyłożenia</w:t>
            </w:r>
          </w:p>
          <w:p w14:paraId="0B0AD180" w14:textId="77777777" w:rsidR="00777184" w:rsidRPr="000D30F6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wyznacza</w:t>
            </w:r>
            <w:r w:rsidRPr="000D30F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graficznie</w:t>
            </w:r>
            <w:r w:rsidRPr="000D30F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siłę</w:t>
            </w:r>
            <w:r w:rsidRPr="000D30F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wypadkową</w:t>
            </w:r>
            <w:r w:rsidRPr="000D30F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dla</w:t>
            </w:r>
            <w:r w:rsidRPr="000D30F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sił działających</w:t>
            </w:r>
            <w:r w:rsidR="00FB30D5">
              <w:rPr>
                <w:color w:val="221F1F"/>
                <w:spacing w:val="-30"/>
                <w:w w:val="105"/>
                <w:sz w:val="15"/>
                <w:szCs w:val="15"/>
              </w:rPr>
              <w:t xml:space="preserve"> w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dowolnych</w:t>
            </w:r>
            <w:r w:rsidRPr="000D30F6"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kierunkach</w:t>
            </w:r>
            <w:r w:rsidR="000D30F6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sz w:val="15"/>
                <w:szCs w:val="15"/>
              </w:rPr>
              <w:t>na płaszczyźnie</w:t>
            </w:r>
          </w:p>
          <w:p w14:paraId="3913D439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graficznie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rozkładanie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</w:t>
            </w:r>
          </w:p>
          <w:p w14:paraId="48C15570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 składowe siły ciężkości na równi pochyłej, działające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równolegle</w:t>
            </w:r>
            <w:r w:rsidR="00FB30D5">
              <w:rPr>
                <w:color w:val="221F1F"/>
                <w:spacing w:val="-2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prostopadle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powierzchni równi;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</w:t>
            </w:r>
          </w:p>
          <w:p w14:paraId="3BF79583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pierwszą</w:t>
            </w:r>
            <w:r w:rsidR="00FB30D5">
              <w:rPr>
                <w:color w:val="221F1F"/>
                <w:spacing w:val="-1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drugą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ciał;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wykorzystuje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 wielkości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wektorowej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różnych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możliwości ruchu ciał; opisuje ruch ciał na równi pochyłej, </w:t>
            </w:r>
            <w:r>
              <w:rPr>
                <w:color w:val="221F1F"/>
                <w:sz w:val="15"/>
                <w:szCs w:val="15"/>
              </w:rPr>
              <w:t>wyjaśnia  niezależność</w:t>
            </w:r>
            <w:r>
              <w:rPr>
                <w:color w:val="221F1F"/>
                <w:spacing w:val="-12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ruchów</w:t>
            </w:r>
          </w:p>
          <w:p w14:paraId="242F84AE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ilustruje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trzecią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dynamiki; opisuje przebieg doświadczenia lub pokazu, przedstawia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  <w:r w:rsidR="00FB30D5">
              <w:rPr>
                <w:color w:val="221F1F"/>
                <w:spacing w:val="-22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 w14:paraId="4E01C2A1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trzecią zasadę dynamiki do opisu zachowania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ciał;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skutki </w:t>
            </w:r>
            <w:r>
              <w:rPr>
                <w:color w:val="221F1F"/>
                <w:sz w:val="15"/>
                <w:szCs w:val="15"/>
              </w:rPr>
              <w:t>wzajemnego  oddziaływania</w:t>
            </w:r>
            <w:r>
              <w:rPr>
                <w:color w:val="221F1F"/>
                <w:spacing w:val="-11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ciał</w:t>
            </w:r>
          </w:p>
          <w:p w14:paraId="349475E7" w14:textId="77777777" w:rsidR="00777184" w:rsidRPr="000D30F6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rysuje</w:t>
            </w:r>
            <w:r w:rsidRPr="000D30F6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(przedstawia</w:t>
            </w:r>
            <w:r w:rsidRPr="000D30F6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za</w:t>
            </w:r>
            <w:r w:rsidRPr="000D30F6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pomocą</w:t>
            </w:r>
            <w:r w:rsidRPr="000D30F6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wektorów),</w:t>
            </w:r>
            <w:r w:rsidRPr="000D30F6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oznacza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opisuje siły wzajemnego oddziaływania ciał; wyjaśnia</w:t>
            </w:r>
            <w:r w:rsidRPr="000D30F6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na</w:t>
            </w:r>
            <w:r w:rsidRPr="000D30F6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przykładzie,</w:t>
            </w:r>
            <w:r w:rsidRPr="000D30F6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dlaczego</w:t>
            </w:r>
            <w:r w:rsidRPr="000D30F6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siły</w:t>
            </w:r>
            <w:r w:rsidRPr="000D30F6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wynikające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trzeciej zasady dynamiki się nie równoważą</w:t>
            </w:r>
          </w:p>
          <w:p w14:paraId="3E7BE979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rozróżnia</w:t>
            </w:r>
            <w:r w:rsidR="00FB30D5">
              <w:rPr>
                <w:color w:val="221F1F"/>
                <w:spacing w:val="-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opisuje tarcie statyczne</w:t>
            </w:r>
            <w:r w:rsidR="00FB30D5">
              <w:rPr>
                <w:color w:val="221F1F"/>
                <w:spacing w:val="-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tarcie kinetyczne; rozróżnia współczynniki tarcia kinetycznego</w:t>
            </w:r>
            <w:r w:rsidR="00FB30D5">
              <w:rPr>
                <w:color w:val="221F1F"/>
                <w:spacing w:val="-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tarcia statycznego, posługuje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się tymi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współczynnikami, wyjaśnia,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3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czego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one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zależą</w:t>
            </w:r>
          </w:p>
          <w:p w14:paraId="32B89688" w14:textId="77777777" w:rsidR="00777184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ciał, posługując się pojęciem siły tarcia;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zaznacza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  <w:r w:rsidR="00FB30D5">
              <w:rPr>
                <w:color w:val="221F1F"/>
                <w:spacing w:val="-1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jego cechy; omawia rolę tarcia na wybranych przykładach</w:t>
            </w:r>
          </w:p>
          <w:p w14:paraId="6E73B57F" w14:textId="77777777" w:rsidR="00777184" w:rsidRPr="000D30F6" w:rsidRDefault="00777184" w:rsidP="00A51C93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analizuje</w:t>
            </w:r>
            <w:r w:rsidR="00FB30D5">
              <w:rPr>
                <w:color w:val="221F1F"/>
                <w:spacing w:val="-20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opisuje</w:t>
            </w:r>
            <w:r w:rsidRPr="000D30F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zależności</w:t>
            </w:r>
            <w:r w:rsidRPr="000D30F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między</w:t>
            </w:r>
            <w:r w:rsidRPr="000D30F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siłą dośrodkową</w:t>
            </w:r>
            <w:r w:rsidRPr="000D30F6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a</w:t>
            </w:r>
            <w:r w:rsidRPr="000D30F6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masą,</w:t>
            </w:r>
            <w:r w:rsidRPr="000D30F6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prędkością</w:t>
            </w:r>
            <w:r w:rsidRPr="000D30F6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liniową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promieniem</w:t>
            </w:r>
            <w:r w:rsidRPr="000D30F6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okręgu;</w:t>
            </w:r>
            <w:r w:rsidRPr="000D30F6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wyjaśnia</w:t>
            </w:r>
            <w:r w:rsidRPr="000D30F6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rolę</w:t>
            </w:r>
            <w:r w:rsidRPr="000D30F6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siły</w:t>
            </w:r>
            <w:r w:rsidRPr="000D30F6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tarcia na</w:t>
            </w:r>
            <w:r w:rsidRPr="000D30F6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wybranych</w:t>
            </w:r>
            <w:r w:rsidRPr="000D30F6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przykładach</w:t>
            </w:r>
            <w:r w:rsidRPr="000D30F6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ruchu</w:t>
            </w:r>
            <w:r w:rsidRPr="000D30F6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po</w:t>
            </w:r>
            <w:r w:rsidRPr="000D30F6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6806BE06" w14:textId="77777777" w:rsidR="00777184" w:rsidRDefault="00777184" w:rsidP="00A51C93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prędkości kątowej, przyspieszenia dośrodkowego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siły dośrodkowej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 jednostkami</w:t>
            </w:r>
          </w:p>
          <w:p w14:paraId="65B4D3CE" w14:textId="77777777" w:rsidR="00777184" w:rsidRDefault="00777184" w:rsidP="00A51C93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 związki między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promieniem okręgu, prędkością kątową, prędkością liniową, przyspieszeniem dośrodkowym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siłą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dośrodkową</w:t>
            </w:r>
          </w:p>
          <w:p w14:paraId="652E67B1" w14:textId="77777777" w:rsidR="00777184" w:rsidRDefault="00777184" w:rsidP="00A51C93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układy inercjalne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nieinercjalne</w:t>
            </w:r>
          </w:p>
          <w:p w14:paraId="404CD3AF" w14:textId="77777777" w:rsidR="00777184" w:rsidRPr="000D30F6" w:rsidRDefault="00777184" w:rsidP="00A51C93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posługuje</w:t>
            </w:r>
            <w:r w:rsidRPr="000D30F6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się</w:t>
            </w:r>
            <w:r w:rsidRPr="000D30F6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pojęciem</w:t>
            </w:r>
            <w:r w:rsidRPr="000D30F6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siły</w:t>
            </w:r>
            <w:r w:rsidRPr="000D30F6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bezwładności;</w:t>
            </w:r>
            <w:r w:rsidRPr="000D30F6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wyjaśnia na przykładach przyczynę działania siły bezwładności, określa jej cechy,</w:t>
            </w:r>
            <w:r w:rsidRPr="000D30F6"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przedstawia</w:t>
            </w:r>
            <w:r w:rsidR="000D30F6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na rysunku jej kierunek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zwrot; posługuje się pojęciem siły odśrodkowej</w:t>
            </w:r>
          </w:p>
          <w:p w14:paraId="5E61A701" w14:textId="77777777" w:rsidR="00777184" w:rsidRDefault="00777184" w:rsidP="00A51C93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zasadę równoważności układów inercjalnych (zasadę względności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Galileusza)</w:t>
            </w:r>
          </w:p>
          <w:p w14:paraId="6350C7AC" w14:textId="77777777" w:rsidR="00777184" w:rsidRDefault="00777184" w:rsidP="00A51C93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stan nieważkości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stan przeciążenia, podaje warunki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przykłady ich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występowania</w:t>
            </w:r>
          </w:p>
          <w:p w14:paraId="2D090A6C" w14:textId="77777777" w:rsidR="00777184" w:rsidRPr="000D30F6" w:rsidRDefault="00777184" w:rsidP="00A51C93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posługuje się informacjami</w:t>
            </w:r>
            <w:r w:rsidRPr="000D30F6"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analizy materiałów źródłowych,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tym tekstów popularnonaukowych, lub zaczerpniętych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internetu, dotyczących zasad dynamiki,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tym historii ich formułowania</w:t>
            </w:r>
          </w:p>
          <w:p w14:paraId="4EE18B27" w14:textId="77777777" w:rsidR="00777184" w:rsidRPr="000D30F6" w:rsidRDefault="00777184" w:rsidP="00A51C93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wykorzystuje informacje pochodzące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analizy tekstu</w:t>
            </w:r>
            <w:r w:rsidRPr="000D30F6"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popularnonaukowego</w:t>
            </w:r>
            <w:r w:rsidRPr="000D30F6"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Czy</w:t>
            </w:r>
            <w:r w:rsidRPr="000D30F6">
              <w:rPr>
                <w:rFonts w:ascii="Arial" w:hAnsi="Arial" w:cs="Arial"/>
                <w:i/>
                <w:iCs/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można</w:t>
            </w:r>
            <w:r w:rsidRPr="000D30F6">
              <w:rPr>
                <w:rFonts w:ascii="Arial" w:hAnsi="Arial" w:cs="Arial"/>
                <w:i/>
                <w:iCs/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biegać</w:t>
            </w:r>
            <w:r w:rsidR="000D30F6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 xml:space="preserve">po wodzie </w:t>
            </w:r>
            <w:r w:rsidRPr="000D30F6">
              <w:rPr>
                <w:color w:val="221F1F"/>
                <w:w w:val="105"/>
                <w:sz w:val="15"/>
                <w:szCs w:val="15"/>
              </w:rPr>
              <w:t>do rozwiązywania zadań lub problemów</w:t>
            </w:r>
          </w:p>
          <w:p w14:paraId="3DA440AB" w14:textId="77777777" w:rsidR="00777184" w:rsidRDefault="00777184" w:rsidP="00A51C93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 w14:paraId="6151B05E" w14:textId="77777777" w:rsidR="00777184" w:rsidRDefault="00777184" w:rsidP="00A51C93">
            <w:pPr>
              <w:pStyle w:val="TableParagraph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bada, jak przyspieszenie zależy od siły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masy,</w:t>
            </w:r>
          </w:p>
          <w:p w14:paraId="15E7F498" w14:textId="77777777" w:rsidR="00777184" w:rsidRDefault="00777184" w:rsidP="00A51C93">
            <w:pPr>
              <w:pStyle w:val="TableParagraph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 zależność tarcia od przyłożonej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rodzaju powierzchni oraz siły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nacisku,</w:t>
            </w:r>
          </w:p>
          <w:p w14:paraId="7E9F3B04" w14:textId="77777777" w:rsidR="00777184" w:rsidRPr="000D30F6" w:rsidRDefault="00777184" w:rsidP="00A51C93">
            <w:pPr>
              <w:pStyle w:val="TableParagraph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doświadczalnie wyznacza wartość współczynnika tarcia na podstawie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analizy ruchu ciała na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równi,</w:t>
            </w:r>
          </w:p>
          <w:p w14:paraId="3DA7F374" w14:textId="77777777" w:rsidR="00777184" w:rsidRPr="000D30F6" w:rsidRDefault="00777184" w:rsidP="00A51C93">
            <w:pPr>
              <w:pStyle w:val="TableParagraph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doświadczalnie bada związek między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siłą dośrodkową a masą, prędkością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spacing w:val="-34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liniową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promieniem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w 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ruchu jednostajnym po okręgu,</w:t>
            </w:r>
          </w:p>
          <w:p w14:paraId="6F336B4D" w14:textId="77777777" w:rsidR="000D30F6" w:rsidRPr="000D30F6" w:rsidRDefault="00777184" w:rsidP="00A51C93">
            <w:pPr>
              <w:pStyle w:val="TableParagraph"/>
              <w:numPr>
                <w:ilvl w:val="1"/>
                <w:numId w:val="2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b/>
                <w:color w:val="221F1F"/>
                <w:w w:val="105"/>
                <w:sz w:val="15"/>
                <w:szCs w:val="15"/>
              </w:rPr>
            </w:pP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doświadczalnie demonstruje działanie siły bezwładności, m.in. na przykładzie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pojazdów gwałtownie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hamujących,</w:t>
            </w:r>
          </w:p>
          <w:p w14:paraId="22A851B9" w14:textId="77777777" w:rsidR="00777184" w:rsidRPr="000D30F6" w:rsidRDefault="00777184" w:rsidP="000D30F6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ich opisu; przedstawia, analizuje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opracowuje uzyskane wyniki, formułuje wnioski</w:t>
            </w:r>
          </w:p>
          <w:p w14:paraId="2E53FDA6" w14:textId="77777777" w:rsidR="00777184" w:rsidRDefault="00777184" w:rsidP="00A51C93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typowe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6736A22B" w14:textId="77777777" w:rsidR="00777184" w:rsidRDefault="00777184" w:rsidP="00A51C93">
            <w:pPr>
              <w:pStyle w:val="TableParagraph"/>
              <w:numPr>
                <w:ilvl w:val="1"/>
                <w:numId w:val="2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rozkładaniem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składowe,</w:t>
            </w:r>
          </w:p>
          <w:p w14:paraId="35F835CC" w14:textId="77777777" w:rsidR="00777184" w:rsidRDefault="00777184" w:rsidP="00A51C93">
            <w:pPr>
              <w:pStyle w:val="TableParagraph"/>
              <w:numPr>
                <w:ilvl w:val="1"/>
                <w:numId w:val="2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 dynamiki,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drugiej,</w:t>
            </w:r>
          </w:p>
          <w:p w14:paraId="0E349559" w14:textId="77777777" w:rsidR="00777184" w:rsidRDefault="00777184" w:rsidP="00A51C93">
            <w:pPr>
              <w:pStyle w:val="TableParagraph"/>
              <w:numPr>
                <w:ilvl w:val="0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trzeciej zasady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 w14:paraId="125240B1" w14:textId="77777777" w:rsidR="00777184" w:rsidRPr="000D30F6" w:rsidRDefault="00777184" w:rsidP="00A51C93">
            <w:pPr>
              <w:pStyle w:val="TableParagraph"/>
              <w:numPr>
                <w:ilvl w:val="0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ruchem –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uwzględnieniem sił</w:t>
            </w:r>
            <w:r w:rsidRPr="000D30F6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tarcia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wykorzystaniem drugiej zasady dynamiki, ruchem jednostajnym po okręgu,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wykorzystaniem związków między promieniem okręgu, prędkością kątową, prędkością liniową oraz przyspieszeniem dośrodkowym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siłą dośrodkową</w:t>
            </w:r>
          </w:p>
          <w:p w14:paraId="7888731B" w14:textId="77777777" w:rsidR="000D30F6" w:rsidRDefault="00777184" w:rsidP="00A51C93">
            <w:pPr>
              <w:pStyle w:val="TableParagraph"/>
              <w:numPr>
                <w:ilvl w:val="0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siłami</w:t>
            </w:r>
            <w:r w:rsidRPr="000D30F6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bezwładności,</w:t>
            </w:r>
          </w:p>
          <w:p w14:paraId="25B4C47A" w14:textId="77777777" w:rsidR="00777184" w:rsidRPr="000D30F6" w:rsidRDefault="00777184" w:rsidP="000D30F6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w szczególności: tworzy rysunki schematyczne, sporządza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interpretuje wykresy, posługuje się tablicami fizycznymi oraz kartą wybranych wzorów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stałych fizykochemicznych, wykonuje obliczenia szacunkowe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poddaje analizie otrzymany wynik, wykonuje obliczenia, posługując się kalkulatorem</w:t>
            </w:r>
          </w:p>
          <w:p w14:paraId="22E244EE" w14:textId="77777777" w:rsidR="00777184" w:rsidRDefault="00777184" w:rsidP="00A51C93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siłach; przedstawia najważniejsze pojęcia,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</w:p>
        </w:tc>
        <w:tc>
          <w:tcPr>
            <w:tcW w:w="122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D7B124F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2423D2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557A5536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tym tekstów popularnonaukowych, lub zaczerpniętych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internetu, dotyczących oddziaływań fundamentalnych</w:t>
            </w:r>
          </w:p>
          <w:p w14:paraId="5123E3C4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siłę wypadkową dla sił działających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dowolnych kierunkach na płaszczyźnie;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oblicza wartość tej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 w14:paraId="68E5A64D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składowe siły ciężkości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równi pochyłej, działające równolegle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prostopadle do powierzchni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równi</w:t>
            </w:r>
          </w:p>
          <w:p w14:paraId="4D29B87B" w14:textId="77777777" w:rsidR="00777184" w:rsidRPr="000D30F6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wyjaśnia na przykładach</w:t>
            </w:r>
            <w:r w:rsidRPr="000D30F6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praktyczne wykorzystanie dodawania</w:t>
            </w:r>
            <w:r w:rsidRPr="000D30F6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sił</w:t>
            </w:r>
            <w:r w:rsidR="000D30F6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 xml:space="preserve"> rozkładania ich na składowe</w:t>
            </w:r>
          </w:p>
          <w:p w14:paraId="54971EB9" w14:textId="77777777" w:rsidR="00777184" w:rsidRPr="000D30F6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analizuje wzajemne</w:t>
            </w:r>
            <w:r w:rsidRPr="000D30F6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oddziaływanie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zachowanie się ciał;</w:t>
            </w:r>
            <w:r w:rsidRPr="000D30F6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przewiduje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uzasadnia ich skutki, posługując się trzecią zasadą dynamiki</w:t>
            </w:r>
          </w:p>
          <w:p w14:paraId="44828975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opisuje tarcie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poślizgowe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tarcie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toczne</w:t>
            </w:r>
          </w:p>
          <w:p w14:paraId="5EE016B5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ruch ciała na równi pochyłej; wykonuje graficznie rozkład sił, wyznacza składowe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ciężkości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siłę tarcia oraz wartość współczynnika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 w14:paraId="55D4095A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mikroskopową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występowania sił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 w14:paraId="4277953E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związki między promieniem okręgu, prędkością kątową, prędkością liniową, przyspieszeniem dośrodkowym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siłą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dośrodkową</w:t>
            </w:r>
          </w:p>
          <w:p w14:paraId="00A5334F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omawia różnice między opisem ruchu ciał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układach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nieinercjalnych</w:t>
            </w:r>
          </w:p>
          <w:p w14:paraId="5CAE11A0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pojęcie sił bezwładności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opisu ruchu ciał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układach nieinercjalnych</w:t>
            </w:r>
          </w:p>
          <w:p w14:paraId="1CE6FC3F" w14:textId="77777777" w:rsidR="00777184" w:rsidRDefault="00777184" w:rsidP="00A51C93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stan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 w14:paraId="6467C903" w14:textId="77777777" w:rsidR="00777184" w:rsidRDefault="00777184" w:rsidP="00A51C93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wyjaśnia na przykładach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działania siły Coriolisa; omawia działanie siły Coriolisa na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</w:t>
            </w:r>
          </w:p>
          <w:p w14:paraId="7C9766E8" w14:textId="77777777" w:rsidR="00777184" w:rsidRDefault="00777184" w:rsidP="00A51C93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doświadczeń:</w:t>
            </w:r>
          </w:p>
          <w:p w14:paraId="5753C4EC" w14:textId="77777777" w:rsidR="00777184" w:rsidRDefault="00777184" w:rsidP="00A51C93">
            <w:pPr>
              <w:pStyle w:val="TableParagraph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równoważenia 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 w14:paraId="43B66847" w14:textId="77777777" w:rsidR="00777184" w:rsidRDefault="00777184" w:rsidP="00A51C93">
            <w:pPr>
              <w:pStyle w:val="TableParagraph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badania, jak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przyspieszenie zależy od siły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masy,</w:t>
            </w:r>
          </w:p>
          <w:p w14:paraId="47CB3DC4" w14:textId="77777777" w:rsidR="00777184" w:rsidRDefault="00777184" w:rsidP="00A51C93">
            <w:pPr>
              <w:pStyle w:val="TableParagraph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ilustrującego trzecią zasadę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 w14:paraId="5B0D571A" w14:textId="77777777" w:rsidR="000D30F6" w:rsidRDefault="00777184" w:rsidP="00A51C93">
            <w:pPr>
              <w:pStyle w:val="TableParagraph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badania zależności tarcia od przyłożonej siły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rodzaju</w:t>
            </w:r>
            <w:r w:rsidR="000D30F6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 xml:space="preserve">powierzchni oraz siły nacisku, </w:t>
            </w:r>
          </w:p>
          <w:p w14:paraId="29D3648D" w14:textId="77777777" w:rsidR="00777184" w:rsidRPr="000D30F6" w:rsidRDefault="00777184" w:rsidP="000D30F6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formułuje hipotezy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prezentuje kroki niezbędne do ich weryfikacji</w:t>
            </w:r>
          </w:p>
          <w:p w14:paraId="2DC5427A" w14:textId="77777777" w:rsidR="00777184" w:rsidRDefault="00777184" w:rsidP="00A51C93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 zależności:</w:t>
            </w:r>
          </w:p>
          <w:p w14:paraId="03940037" w14:textId="77777777" w:rsidR="00777184" w:rsidRPr="000D30F6" w:rsidRDefault="00777184" w:rsidP="00A51C93">
            <w:pPr>
              <w:pStyle w:val="TableParagraph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 w:rsidRPr="000D30F6">
              <w:rPr>
                <w:color w:val="221F1F"/>
                <w:spacing w:val="-4"/>
                <w:w w:val="105"/>
                <w:sz w:val="15"/>
                <w:szCs w:val="15"/>
              </w:rPr>
              <w:t>przyspieszenia</w:t>
            </w:r>
            <w:r w:rsidRPr="000D30F6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od</w:t>
            </w:r>
            <w:r w:rsidRPr="000D30F6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spacing w:val="-3"/>
                <w:w w:val="105"/>
                <w:sz w:val="15"/>
                <w:szCs w:val="15"/>
              </w:rPr>
              <w:t>siły</w:t>
            </w:r>
            <w:r w:rsidRPr="000D30F6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 w:cs="Arial"/>
                  <w:color w:val="221F1F"/>
                  <w:spacing w:val="-3"/>
                  <w:w w:val="105"/>
                  <w:sz w:val="15"/>
                  <w:szCs w:val="15"/>
                </w:rPr>
                <m:t>a</m:t>
              </m:r>
              <m:r>
                <w:rPr>
                  <w:rFonts w:ascii="Cambria Math" w:hAnsi="Cambria Math"/>
                  <w:color w:val="221F1F"/>
                  <w:spacing w:val="-3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spacing w:val="-3"/>
                  <w:w w:val="105"/>
                  <w:sz w:val="15"/>
                  <w:szCs w:val="15"/>
                </w:rPr>
                <m:t>F</m:t>
              </m:r>
              <m:r>
                <w:rPr>
                  <w:rFonts w:ascii="Cambria Math" w:hAnsi="Cambria Math"/>
                  <w:color w:val="221F1F"/>
                  <w:spacing w:val="-3"/>
                  <w:w w:val="105"/>
                  <w:sz w:val="15"/>
                  <w:szCs w:val="15"/>
                </w:rPr>
                <m:t>)</m:t>
              </m:r>
            </m:oMath>
            <w:r w:rsidR="00FB30D5">
              <w:rPr>
                <w:color w:val="221F1F"/>
                <w:spacing w:val="-13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spacing w:val="-3"/>
                <w:w w:val="105"/>
                <w:sz w:val="15"/>
                <w:szCs w:val="15"/>
              </w:rPr>
              <w:t>masy</w:t>
            </w:r>
            <w:r w:rsidR="000D30F6">
              <w:rPr>
                <w:color w:val="221F1F"/>
                <w:spacing w:val="-3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 w:cs="Arial"/>
                  <w:color w:val="221F1F"/>
                  <w:spacing w:val="-3"/>
                  <w:w w:val="105"/>
                  <w:sz w:val="15"/>
                  <w:szCs w:val="15"/>
                </w:rPr>
                <m:t>a</m:t>
              </m:r>
              <m:r>
                <w:rPr>
                  <w:rFonts w:ascii="Cambria Math" w:hAnsi="Cambria Math"/>
                  <w:color w:val="221F1F"/>
                  <w:spacing w:val="-3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spacing w:val="-3"/>
                  <w:w w:val="105"/>
                  <w:sz w:val="15"/>
                  <w:szCs w:val="15"/>
                </w:rPr>
                <m:t>m</m:t>
              </m:r>
              <m:r>
                <w:rPr>
                  <w:rFonts w:ascii="Cambria Math" w:hAnsi="Cambria Math"/>
                  <w:color w:val="221F1F"/>
                  <w:spacing w:val="-3"/>
                  <w:w w:val="105"/>
                  <w:sz w:val="15"/>
                  <w:szCs w:val="15"/>
                </w:rPr>
                <m:t>)</m:t>
              </m:r>
            </m:oMath>
            <w:r w:rsidRPr="000D30F6">
              <w:rPr>
                <w:color w:val="221F1F"/>
                <w:spacing w:val="-3"/>
                <w:w w:val="105"/>
                <w:sz w:val="15"/>
                <w:szCs w:val="15"/>
              </w:rPr>
              <w:t xml:space="preserve"> oraz </w:t>
            </w:r>
            <w:r w:rsidRPr="000D30F6">
              <w:rPr>
                <w:color w:val="221F1F"/>
                <w:spacing w:val="-4"/>
                <w:w w:val="105"/>
                <w:sz w:val="15"/>
                <w:szCs w:val="15"/>
              </w:rPr>
              <w:t xml:space="preserve">odwrotności </w:t>
            </w:r>
            <w:r w:rsidRPr="000D30F6">
              <w:rPr>
                <w:color w:val="221F1F"/>
                <w:spacing w:val="-3"/>
                <w:w w:val="105"/>
                <w:sz w:val="15"/>
                <w:szCs w:val="15"/>
              </w:rPr>
              <w:t xml:space="preserve">masy </w:t>
            </w:r>
            <m:oMath>
              <m:r>
                <w:rPr>
                  <w:rFonts w:ascii="Cambria Math" w:hAnsi="Cambria Math"/>
                  <w:color w:val="221F1F"/>
                  <w:spacing w:val="-4"/>
                  <w:w w:val="105"/>
                  <w:sz w:val="15"/>
                  <w:szCs w:val="15"/>
                </w:rPr>
                <m:t>a(1/m)</m:t>
              </m:r>
            </m:oMath>
            <w:r w:rsidRPr="000D30F6">
              <w:rPr>
                <w:color w:val="221F1F"/>
                <w:spacing w:val="-4"/>
                <w:w w:val="105"/>
                <w:sz w:val="15"/>
                <w:szCs w:val="15"/>
              </w:rPr>
              <w:t>,</w:t>
            </w:r>
          </w:p>
          <w:p w14:paraId="5FD8F2CE" w14:textId="77777777" w:rsidR="00777184" w:rsidRDefault="00777184" w:rsidP="00A51C93">
            <w:pPr>
              <w:pStyle w:val="TableParagraph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tarcia od siły nacisku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(wyznacza współczynnik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tarcia),</w:t>
            </w:r>
          </w:p>
          <w:p w14:paraId="20E7A4DA" w14:textId="77777777" w:rsidR="000D30F6" w:rsidRDefault="00777184" w:rsidP="00A51C93">
            <w:pPr>
              <w:pStyle w:val="TableParagraph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siły dośrodkowej od</w:t>
            </w:r>
            <w:r w:rsidRPr="000D30F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kwadratu prędkości</w:t>
            </w:r>
            <w:r w:rsidRPr="000D30F6"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liniowej,</w:t>
            </w:r>
          </w:p>
          <w:p w14:paraId="71ABF4C4" w14:textId="77777777" w:rsidR="00777184" w:rsidRDefault="00777184" w:rsidP="000D30F6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na podstawie wyników doświadczeń; uwzględnia niepewności pomiarów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opory ruchu; dopasowuje prostą</w:t>
            </w:r>
            <w:r w:rsidR="000D30F6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danych przedstawionych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postaci wykresu, interpretuje jej nachylenie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punkty przecięcia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osiami, wyznacza, określa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 jej współczynnik kierunkowy</w:t>
            </w:r>
          </w:p>
          <w:p w14:paraId="6CD9FE88" w14:textId="77777777" w:rsidR="00777184" w:rsidRDefault="00777184" w:rsidP="00A51C93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opracowuje wyniki doświadczenia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 badania związku między siłą dośrodkową a masą, prędkością liniową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promieniem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ruchu jednostajnym po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0206A703" w14:textId="77777777" w:rsidR="00777184" w:rsidRDefault="00777184" w:rsidP="00A51C93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ilustruje stan nieważkości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działanie siły odśrodkowej oraz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Coriolisa</w:t>
            </w:r>
          </w:p>
          <w:p w14:paraId="5441DE74" w14:textId="77777777" w:rsidR="00777184" w:rsidRPr="000D30F6" w:rsidRDefault="00777184" w:rsidP="00A51C93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0D30F6">
              <w:rPr>
                <w:color w:val="221F1F"/>
                <w:w w:val="105"/>
                <w:sz w:val="15"/>
                <w:szCs w:val="15"/>
              </w:rPr>
              <w:t>samodzielnie wyszukuje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analizuje tekst popularnonaukowy</w:t>
            </w:r>
            <w:r w:rsidRPr="000D30F6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dotyczący ruchu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sił, posługuje się informacjami</w:t>
            </w:r>
            <w:r w:rsidRPr="000D30F6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0D30F6">
              <w:rPr>
                <w:color w:val="221F1F"/>
                <w:w w:val="105"/>
                <w:sz w:val="15"/>
                <w:szCs w:val="15"/>
              </w:rPr>
              <w:t>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0D30F6">
              <w:rPr>
                <w:color w:val="221F1F"/>
                <w:w w:val="105"/>
                <w:sz w:val="15"/>
                <w:szCs w:val="15"/>
              </w:rPr>
              <w:t>analizy tego tekstu</w:t>
            </w:r>
          </w:p>
          <w:p w14:paraId="7DFFE31A" w14:textId="77777777" w:rsidR="00777184" w:rsidRDefault="00777184" w:rsidP="00A51C93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5CB860EB" w14:textId="77777777" w:rsidR="00777184" w:rsidRDefault="00777184" w:rsidP="00A51C93">
            <w:pPr>
              <w:pStyle w:val="TableParagraph"/>
              <w:numPr>
                <w:ilvl w:val="1"/>
                <w:numId w:val="2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 sił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rozkładaniem ich na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składowe,</w:t>
            </w:r>
          </w:p>
          <w:p w14:paraId="286AF69B" w14:textId="77777777" w:rsidR="00777184" w:rsidRDefault="00777184" w:rsidP="00A51C93">
            <w:pPr>
              <w:pStyle w:val="TableParagraph"/>
              <w:numPr>
                <w:ilvl w:val="1"/>
                <w:numId w:val="2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 pierwszej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drugiej oraz równań ruchu,</w:t>
            </w:r>
          </w:p>
          <w:p w14:paraId="2A836CFB" w14:textId="77777777" w:rsidR="00777184" w:rsidRDefault="00777184" w:rsidP="00A51C93">
            <w:pPr>
              <w:pStyle w:val="TableParagraph"/>
              <w:numPr>
                <w:ilvl w:val="1"/>
                <w:numId w:val="2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trzeciej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dynamiki,</w:t>
            </w:r>
          </w:p>
          <w:p w14:paraId="0EF89667" w14:textId="77777777" w:rsidR="00777184" w:rsidRDefault="00777184" w:rsidP="00A51C93">
            <w:pPr>
              <w:pStyle w:val="TableParagraph"/>
              <w:numPr>
                <w:ilvl w:val="1"/>
                <w:numId w:val="2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–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uwzględnieniem sił tarcia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drugiej zasady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 w14:paraId="71AEB040" w14:textId="77777777" w:rsidR="00777184" w:rsidRPr="007C4216" w:rsidRDefault="00777184" w:rsidP="00A51C93">
            <w:pPr>
              <w:pStyle w:val="TableParagraph"/>
              <w:numPr>
                <w:ilvl w:val="1"/>
                <w:numId w:val="2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ruchem po</w:t>
            </w:r>
            <w:r w:rsidRPr="007C4216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okręgu,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wykorzystaniem związków między promieniem okręgu, prędkością kątową, prędkością liniową oraz przyspieszeniem dośrodkowym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siłą dośrodkową,</w:t>
            </w:r>
          </w:p>
          <w:p w14:paraId="55AC885A" w14:textId="77777777" w:rsidR="00777184" w:rsidRDefault="00777184" w:rsidP="00A51C93">
            <w:pPr>
              <w:pStyle w:val="TableParagraph"/>
              <w:numPr>
                <w:ilvl w:val="1"/>
                <w:numId w:val="2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 bezwładności oraz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opisem zjawisk (ruchu ciał)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układach inercjalnych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nieinercjalnych</w:t>
            </w:r>
          </w:p>
        </w:tc>
        <w:tc>
          <w:tcPr>
            <w:tcW w:w="113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6F7BD56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2423D2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79276182" w14:textId="77777777" w:rsidR="00777184" w:rsidRDefault="00777184" w:rsidP="00A51C93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 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76D4AD30" w14:textId="77777777" w:rsidR="00777184" w:rsidRPr="007C4216" w:rsidRDefault="00777184" w:rsidP="00A51C93">
            <w:pPr>
              <w:pStyle w:val="TableParagraph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dodawaniem</w:t>
            </w:r>
            <w:r w:rsidRPr="007C4216"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sił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rozkładaniem ich na składowe,</w:t>
            </w:r>
          </w:p>
          <w:p w14:paraId="5804F91B" w14:textId="77777777" w:rsidR="00777184" w:rsidRDefault="00777184" w:rsidP="00A51C93">
            <w:pPr>
              <w:pStyle w:val="TableParagraph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 dynamiki pierwszej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drugiej oraz równań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ruchu,</w:t>
            </w:r>
          </w:p>
          <w:p w14:paraId="51D56596" w14:textId="77777777" w:rsidR="00777184" w:rsidRDefault="00777184" w:rsidP="00A51C93">
            <w:pPr>
              <w:pStyle w:val="TableParagraph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trzeciej zasady dynamiki,</w:t>
            </w:r>
          </w:p>
          <w:p w14:paraId="02A71119" w14:textId="77777777" w:rsidR="00777184" w:rsidRPr="007C4216" w:rsidRDefault="00777184" w:rsidP="00A51C93">
            <w:pPr>
              <w:pStyle w:val="TableParagraph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ruchem,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uwzględnieniem sił tarcia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wykorzystaniem drugiej zasady dynamiki,</w:t>
            </w:r>
          </w:p>
          <w:p w14:paraId="5E47AB3F" w14:textId="77777777" w:rsidR="00777184" w:rsidRDefault="00777184" w:rsidP="00A51C93">
            <w:pPr>
              <w:pStyle w:val="TableParagraph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po okręgu,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wykorzystaniem związków między promieniem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 prędkością kątową, prędkością liniową oraz przyspieszeniem dośrodkowym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siłą dośrodkową,</w:t>
            </w:r>
          </w:p>
          <w:p w14:paraId="7E816E72" w14:textId="77777777" w:rsidR="00777184" w:rsidRPr="007C4216" w:rsidRDefault="00777184" w:rsidP="00A51C93">
            <w:pPr>
              <w:pStyle w:val="TableParagraph"/>
              <w:numPr>
                <w:ilvl w:val="1"/>
                <w:numId w:val="3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siłami</w:t>
            </w:r>
            <w:r w:rsidRPr="007C4216"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bezwładności oraz opisem</w:t>
            </w:r>
            <w:r w:rsidRPr="007C4216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zjawisk (ruchu</w:t>
            </w:r>
            <w:r w:rsidRPr="007C4216"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ciał)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C4216">
              <w:rPr>
                <w:color w:val="221F1F"/>
                <w:w w:val="105"/>
                <w:sz w:val="15"/>
                <w:szCs w:val="15"/>
              </w:rPr>
              <w:t xml:space="preserve">układach </w:t>
            </w:r>
            <w:r w:rsidRPr="007C4216">
              <w:rPr>
                <w:color w:val="221F1F"/>
                <w:sz w:val="15"/>
                <w:szCs w:val="15"/>
              </w:rPr>
              <w:t>inercjalnych</w:t>
            </w:r>
            <w:r w:rsidR="00FB30D5">
              <w:rPr>
                <w:color w:val="221F1F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nieinercjalnych</w:t>
            </w:r>
          </w:p>
          <w:p w14:paraId="46770519" w14:textId="77777777" w:rsidR="00777184" w:rsidRDefault="00777184" w:rsidP="00A51C93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prezentuje własny projekt związany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ruchem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siłami</w:t>
            </w:r>
          </w:p>
        </w:tc>
      </w:tr>
      <w:tr w:rsidR="00385401" w14:paraId="13DEA40C" w14:textId="77777777" w:rsidTr="00777184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3D45571" w14:textId="77777777" w:rsidR="00385401" w:rsidRPr="007C4216" w:rsidRDefault="00385401" w:rsidP="007C4216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5. Energia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pęd</w:t>
            </w:r>
          </w:p>
        </w:tc>
      </w:tr>
      <w:tr w:rsidR="00777184" w14:paraId="4F7C60C1" w14:textId="77777777" w:rsidTr="00777184">
        <w:trPr>
          <w:trHeight w:val="20"/>
        </w:trPr>
        <w:tc>
          <w:tcPr>
            <w:tcW w:w="127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F482B96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6EBD016A" w14:textId="77777777" w:rsidR="00777184" w:rsidRPr="007C4216" w:rsidRDefault="00777184" w:rsidP="00A51C93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posługuje</w:t>
            </w:r>
            <w:r w:rsidRPr="007C4216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się</w:t>
            </w:r>
            <w:r w:rsidRPr="007C4216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pojęciami</w:t>
            </w:r>
            <w:r w:rsidRPr="007C4216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pracy</w:t>
            </w:r>
            <w:r w:rsidRPr="007C4216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mechanicznej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mocy</w:t>
            </w:r>
            <w:r w:rsidRPr="007C4216"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ich jednostkami; stosuje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obliczeniach związek pracy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siłą</w:t>
            </w:r>
            <w:r w:rsidR="00FB30D5">
              <w:rPr>
                <w:color w:val="221F1F"/>
                <w:spacing w:val="-8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drogą,</w:t>
            </w:r>
            <w:r w:rsidRPr="007C4216"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na</w:t>
            </w:r>
            <w:r w:rsidRPr="007C4216"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jakiej</w:t>
            </w:r>
            <w:r w:rsidRPr="007C4216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ta</w:t>
            </w:r>
            <w:r w:rsidRPr="007C4216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praca</w:t>
            </w:r>
            <w:r w:rsidRPr="007C4216"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spacing w:val="-3"/>
                <w:w w:val="105"/>
                <w:sz w:val="15"/>
                <w:szCs w:val="15"/>
              </w:rPr>
              <w:t>została</w:t>
            </w:r>
            <w:r w:rsidRPr="007C4216"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spacing w:val="-3"/>
                <w:w w:val="105"/>
                <w:sz w:val="15"/>
                <w:szCs w:val="15"/>
              </w:rPr>
              <w:t>wykonana,</w:t>
            </w:r>
            <w:r w:rsidRPr="007C4216"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spacing w:val="-3"/>
                <w:w w:val="105"/>
                <w:sz w:val="15"/>
                <w:szCs w:val="15"/>
              </w:rPr>
              <w:t>oraz</w:t>
            </w:r>
            <w:r w:rsidR="007C4216">
              <w:rPr>
                <w:color w:val="221F1F"/>
                <w:spacing w:val="-3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spacing w:val="-3"/>
                <w:w w:val="105"/>
                <w:sz w:val="15"/>
                <w:szCs w:val="15"/>
              </w:rPr>
              <w:t>związek mocy</w:t>
            </w:r>
            <w:r w:rsidR="00FB30D5">
              <w:rPr>
                <w:color w:val="221F1F"/>
                <w:spacing w:val="-3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color w:val="221F1F"/>
                <w:spacing w:val="-3"/>
                <w:w w:val="105"/>
                <w:sz w:val="15"/>
                <w:szCs w:val="15"/>
              </w:rPr>
              <w:t>pracą</w:t>
            </w:r>
            <w:r w:rsidR="00FB30D5">
              <w:rPr>
                <w:color w:val="221F1F"/>
                <w:spacing w:val="-3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spacing w:val="-3"/>
                <w:w w:val="105"/>
                <w:sz w:val="15"/>
                <w:szCs w:val="15"/>
              </w:rPr>
              <w:t>czasem,</w:t>
            </w:r>
            <w:r w:rsidR="00FB30D5">
              <w:rPr>
                <w:color w:val="221F1F"/>
                <w:spacing w:val="-3"/>
                <w:w w:val="105"/>
                <w:sz w:val="15"/>
                <w:szCs w:val="15"/>
              </w:rPr>
              <w:t xml:space="preserve"> w </w:t>
            </w:r>
            <w:r w:rsidRPr="007C4216">
              <w:rPr>
                <w:color w:val="221F1F"/>
                <w:spacing w:val="-3"/>
                <w:w w:val="105"/>
                <w:sz w:val="15"/>
                <w:szCs w:val="15"/>
              </w:rPr>
              <w:t xml:space="preserve">jakim została </w:t>
            </w:r>
            <w:r w:rsidRPr="007C4216">
              <w:rPr>
                <w:color w:val="221F1F"/>
                <w:w w:val="105"/>
                <w:sz w:val="15"/>
                <w:szCs w:val="15"/>
              </w:rPr>
              <w:t>wykonana; opisuje związki dżula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wata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jednostkami podstawowymi</w:t>
            </w:r>
          </w:p>
          <w:p w14:paraId="63EC3D3C" w14:textId="77777777" w:rsidR="00777184" w:rsidRDefault="00777184" w:rsidP="00A51C93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energii,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tym energii potencjalnej grawitacji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jej jednostką; opisuje wykonaną pracę jako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grawitacji</w:t>
            </w:r>
          </w:p>
          <w:p w14:paraId="78F61F34" w14:textId="77777777" w:rsidR="00777184" w:rsidRDefault="00777184" w:rsidP="00A51C93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formy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otoczenia</w:t>
            </w:r>
          </w:p>
          <w:p w14:paraId="15180A20" w14:textId="77777777" w:rsidR="00777184" w:rsidRDefault="00777184" w:rsidP="00A51C93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energii kinetycznej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jej jednostką,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kinetyczną;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wykonaną pracę jako zmianę energii; wyznacza zmianę energii kinetycznej</w:t>
            </w:r>
          </w:p>
          <w:p w14:paraId="56492765" w14:textId="77777777" w:rsidR="00777184" w:rsidRDefault="00777184" w:rsidP="00A51C93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</w:t>
            </w:r>
          </w:p>
          <w:p w14:paraId="4F792941" w14:textId="77777777" w:rsidR="00777184" w:rsidRDefault="00777184" w:rsidP="00A51C93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 przykłady przemian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</w:p>
          <w:p w14:paraId="76307B1A" w14:textId="77777777" w:rsidR="00777184" w:rsidRDefault="00777184" w:rsidP="00A51C93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energii potencjalnej sprężystości wraz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wykonaną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zmianę 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</w:t>
            </w:r>
          </w:p>
          <w:p w14:paraId="3CEF8224" w14:textId="77777777" w:rsidR="00777184" w:rsidRDefault="00777184" w:rsidP="00A51C93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pędu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jednostką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 w14:paraId="4B6075EB" w14:textId="77777777" w:rsidR="00777184" w:rsidRDefault="00777184" w:rsidP="00A51C93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sprężyste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zderzenia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niesprężyste; 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 przykłady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zderzeń</w:t>
            </w:r>
          </w:p>
          <w:p w14:paraId="4E98A637" w14:textId="77777777" w:rsidR="00777184" w:rsidRDefault="00777184" w:rsidP="00A51C93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artykuł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popularnonaukowy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zderzeń; wyodrębnia informacje kluczowe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posługuje się</w:t>
            </w:r>
            <w:r>
              <w:rPr>
                <w:color w:val="221F1F"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nimi</w:t>
            </w:r>
          </w:p>
          <w:p w14:paraId="512D70C2" w14:textId="77777777" w:rsidR="00777184" w:rsidRDefault="00777184" w:rsidP="00A51C93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zależność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wydłużenia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sprężyny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siły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odkształcającej,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 w:rsidR="00FB30D5">
              <w:rPr>
                <w:color w:val="221F1F"/>
                <w:spacing w:val="-19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 w14:paraId="574BA814" w14:textId="77777777" w:rsidR="00777184" w:rsidRDefault="00777184" w:rsidP="00A51C93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 w14:paraId="0C7BECCC" w14:textId="77777777" w:rsidR="00777184" w:rsidRDefault="00777184" w:rsidP="00A51C93">
            <w:pPr>
              <w:pStyle w:val="TableParagraph"/>
              <w:numPr>
                <w:ilvl w:val="1"/>
                <w:numId w:val="1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obliczaniem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mocy,</w:t>
            </w:r>
          </w:p>
          <w:p w14:paraId="0938064F" w14:textId="77777777" w:rsidR="00777184" w:rsidRDefault="00777184" w:rsidP="00A51C93">
            <w:pPr>
              <w:pStyle w:val="TableParagraph"/>
              <w:numPr>
                <w:ilvl w:val="1"/>
                <w:numId w:val="1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spacing w:val="-1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potencjalną,</w:t>
            </w:r>
          </w:p>
          <w:p w14:paraId="4556C104" w14:textId="77777777" w:rsidR="00777184" w:rsidRDefault="00777184" w:rsidP="00A51C93">
            <w:pPr>
              <w:pStyle w:val="TableParagraph"/>
              <w:numPr>
                <w:ilvl w:val="1"/>
                <w:numId w:val="1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spacing w:val="-3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wzoru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kinetyczną</w:t>
            </w:r>
            <w:r w:rsidR="00FB30D5">
              <w:rPr>
                <w:color w:val="221F1F"/>
                <w:spacing w:val="-13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zasady </w:t>
            </w:r>
            <w:r>
              <w:rPr>
                <w:color w:val="221F1F"/>
                <w:spacing w:val="-1"/>
                <w:sz w:val="15"/>
                <w:szCs w:val="15"/>
              </w:rPr>
              <w:t>zachowania</w:t>
            </w:r>
            <w:r>
              <w:rPr>
                <w:color w:val="221F1F"/>
                <w:spacing w:val="30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energii,</w:t>
            </w:r>
          </w:p>
          <w:p w14:paraId="2C3798C3" w14:textId="77777777" w:rsidR="00777184" w:rsidRDefault="00777184" w:rsidP="00A51C93">
            <w:pPr>
              <w:pStyle w:val="TableParagraph"/>
              <w:numPr>
                <w:ilvl w:val="1"/>
                <w:numId w:val="1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 potencjalną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sprężystości,</w:t>
            </w:r>
          </w:p>
          <w:p w14:paraId="6BEC304D" w14:textId="77777777" w:rsidR="00777184" w:rsidRPr="007C4216" w:rsidRDefault="00777184" w:rsidP="00A51C93">
            <w:pPr>
              <w:pStyle w:val="TableParagraph"/>
              <w:numPr>
                <w:ilvl w:val="1"/>
                <w:numId w:val="1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rFonts w:ascii="Arial" w:hAnsi="Arial" w:cs="Arial"/>
                <w:i/>
                <w:iCs/>
                <w:color w:val="221F1F"/>
                <w:w w:val="97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 xml:space="preserve">związane </w:t>
            </w:r>
            <w:r w:rsidRPr="007C4216">
              <w:rPr>
                <w:color w:val="221F1F"/>
                <w:spacing w:val="-3"/>
                <w:w w:val="105"/>
                <w:sz w:val="15"/>
                <w:szCs w:val="15"/>
              </w:rPr>
              <w:t>wykorzystaniem zasady zachowania</w:t>
            </w:r>
            <w:r w:rsidR="007C4216">
              <w:rPr>
                <w:color w:val="221F1F"/>
                <w:spacing w:val="-3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spacing w:val="-3"/>
                <w:w w:val="105"/>
                <w:sz w:val="15"/>
                <w:szCs w:val="15"/>
              </w:rPr>
              <w:t>pędu</w:t>
            </w:r>
            <w:r w:rsidR="00FB30D5">
              <w:rPr>
                <w:color w:val="221F1F"/>
                <w:spacing w:val="-3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spacing w:val="-3"/>
                <w:w w:val="104"/>
                <w:sz w:val="15"/>
                <w:szCs w:val="15"/>
              </w:rPr>
              <w:t>drugie</w:t>
            </w:r>
            <w:r w:rsidRPr="007C4216">
              <w:rPr>
                <w:color w:val="221F1F"/>
                <w:w w:val="104"/>
                <w:sz w:val="15"/>
                <w:szCs w:val="15"/>
              </w:rPr>
              <w:t>j</w:t>
            </w:r>
            <w:r w:rsidRPr="007C4216">
              <w:rPr>
                <w:color w:val="221F1F"/>
                <w:spacing w:val="-4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spacing w:val="-3"/>
                <w:w w:val="104"/>
                <w:sz w:val="15"/>
                <w:szCs w:val="15"/>
              </w:rPr>
              <w:t>zasad</w:t>
            </w:r>
            <w:r w:rsidRPr="007C4216">
              <w:rPr>
                <w:color w:val="221F1F"/>
                <w:w w:val="104"/>
                <w:sz w:val="15"/>
                <w:szCs w:val="15"/>
              </w:rPr>
              <w:t>y</w:t>
            </w:r>
            <w:r w:rsidRPr="007C4216">
              <w:rPr>
                <w:color w:val="221F1F"/>
                <w:spacing w:val="-4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spacing w:val="-3"/>
                <w:w w:val="104"/>
                <w:sz w:val="15"/>
                <w:szCs w:val="15"/>
              </w:rPr>
              <w:t>dynamik</w:t>
            </w:r>
            <w:r w:rsidRPr="007C4216">
              <w:rPr>
                <w:color w:val="221F1F"/>
                <w:w w:val="104"/>
                <w:sz w:val="15"/>
                <w:szCs w:val="15"/>
              </w:rPr>
              <w:t>i</w:t>
            </w:r>
            <w:r w:rsidR="00FB30D5">
              <w:rPr>
                <w:color w:val="221F1F"/>
                <w:spacing w:val="-4"/>
                <w:sz w:val="15"/>
                <w:szCs w:val="15"/>
              </w:rPr>
              <w:t xml:space="preserve"> w </w:t>
            </w:r>
            <w:r w:rsidR="007C4216">
              <w:rPr>
                <w:color w:val="221F1F"/>
                <w:spacing w:val="-4"/>
                <w:sz w:val="15"/>
                <w:szCs w:val="15"/>
              </w:rPr>
              <w:t xml:space="preserve">postaci </w:t>
            </w:r>
            <m:oMath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p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F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∆p</m:t>
              </m:r>
            </m:oMath>
          </w:p>
          <w:p w14:paraId="5F05F467" w14:textId="77777777" w:rsidR="007C4216" w:rsidRDefault="00777184" w:rsidP="00A51C93">
            <w:pPr>
              <w:pStyle w:val="TableParagraph"/>
              <w:numPr>
                <w:ilvl w:val="1"/>
                <w:numId w:val="1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dotyczące zderzeń</w:t>
            </w:r>
            <w:r w:rsidRPr="007C4216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niesprężystych,</w:t>
            </w:r>
          </w:p>
          <w:p w14:paraId="027E0C22" w14:textId="77777777" w:rsidR="00777184" w:rsidRDefault="00777184" w:rsidP="007C4216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w szczególności: wyodrębnia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tekstów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ilustracji informacje kluczowe dla opisywanego zjawiska bądź problemu, przedstawia 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różnych postaciach, przelicza wielokrotności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podwielokrotności, wykonuje obliczenia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zapisuje wynik zgodnie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zasadami zaokrąglania,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zachowaniem liczby cyfr znaczących wynikającej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dokładności danych</w:t>
            </w:r>
          </w:p>
        </w:tc>
        <w:tc>
          <w:tcPr>
            <w:tcW w:w="137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8A4195E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0A6DFAA7" w14:textId="77777777" w:rsidR="00777184" w:rsidRDefault="00777184" w:rsidP="00A51C93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zależność pracy od kąta między wektorem siły a kierunkiem ruchu ciała; wyjaśnia 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że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skutek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działania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tego kąta; przedstawia rozkład sił podczas przesuwania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 w14:paraId="3835986F" w14:textId="77777777" w:rsidR="00777184" w:rsidRDefault="00777184" w:rsidP="00A51C93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drogi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pole pod wykresem zależności mocy od czasu jako wykonaną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pracę</w:t>
            </w:r>
          </w:p>
          <w:p w14:paraId="7B25A3E7" w14:textId="77777777" w:rsidR="00777184" w:rsidRDefault="00777184" w:rsidP="00A51C93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przykładzie, że praca wykonana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nad ciałem przez siłę równoważącą siłę ciężkości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 zależy od sposobu przemieszczania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 w14:paraId="6E0DBCFE" w14:textId="77777777" w:rsidR="00777184" w:rsidRDefault="00777184" w:rsidP="00A51C93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wybranym przykładzie, że energia potencjalna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odniesienia; oblicza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 w14:paraId="201841A7" w14:textId="77777777" w:rsidR="00777184" w:rsidRDefault="00777184" w:rsidP="00A51C93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jak zmienia się energia, jeśli siła wykonuje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dodatnią,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jeśli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wykonuje pracę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ujemną</w:t>
            </w:r>
          </w:p>
          <w:p w14:paraId="5D9B745D" w14:textId="77777777" w:rsidR="00777184" w:rsidRDefault="00777184" w:rsidP="00A51C93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przemiany energii na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wybranych przykładach</w:t>
            </w:r>
          </w:p>
          <w:p w14:paraId="2FCC05AD" w14:textId="77777777" w:rsidR="00777184" w:rsidRDefault="00777184" w:rsidP="00A51C93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spacing w:val="-11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 mechanicznej</w:t>
            </w:r>
          </w:p>
          <w:p w14:paraId="41029B49" w14:textId="77777777" w:rsidR="00777184" w:rsidRDefault="00777184" w:rsidP="00A51C93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proporcjonalność siły sprężystości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wydłużenia sprężyny; posługuje się pojęciem współczynnika sprężystości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</w:t>
            </w:r>
          </w:p>
          <w:p w14:paraId="1C0C0667" w14:textId="77777777" w:rsidR="00777184" w:rsidRDefault="00777184" w:rsidP="00A51C93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 wykres zależności siły sprężystości od wydłużenia sprężyny; wykazuje, że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wykresem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jest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liczbowo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 wykonanej podczas rozciągania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sprężyny</w:t>
            </w:r>
          </w:p>
          <w:p w14:paraId="145E70D1" w14:textId="77777777" w:rsidR="00777184" w:rsidRPr="007C4216" w:rsidRDefault="00777184" w:rsidP="00A51C93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analizuje na wybranym przykładzie (np.</w:t>
            </w:r>
            <w:r w:rsidRPr="007C4216"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skoku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tyczce) przemiany energii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uwzględnieniem</w:t>
            </w:r>
            <w:r w:rsidR="007C4216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energii potencjalnej sprężystości</w:t>
            </w:r>
          </w:p>
          <w:p w14:paraId="061ABBC6" w14:textId="77777777" w:rsidR="00777184" w:rsidRPr="007C4216" w:rsidRDefault="00777184" w:rsidP="00A51C93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rFonts w:ascii="Arial" w:hAnsi="Arial" w:cs="Arial"/>
                <w:i/>
                <w:iCs/>
                <w:color w:val="221F1F"/>
                <w:w w:val="97"/>
                <w:sz w:val="15"/>
                <w:szCs w:val="15"/>
              </w:rPr>
            </w:pPr>
            <w:r w:rsidRPr="007C4216">
              <w:rPr>
                <w:color w:val="221F1F"/>
                <w:w w:val="104"/>
                <w:sz w:val="15"/>
                <w:szCs w:val="15"/>
              </w:rPr>
              <w:t>stosuje</w:t>
            </w:r>
            <w:r w:rsidR="00FB30D5">
              <w:rPr>
                <w:color w:val="221F1F"/>
                <w:sz w:val="15"/>
                <w:szCs w:val="15"/>
              </w:rPr>
              <w:t xml:space="preserve"> w </w:t>
            </w:r>
            <w:r w:rsidRPr="007C4216">
              <w:rPr>
                <w:color w:val="221F1F"/>
                <w:w w:val="104"/>
                <w:sz w:val="15"/>
                <w:szCs w:val="15"/>
              </w:rPr>
              <w:t>obliczeniach</w:t>
            </w:r>
            <w:r w:rsidRPr="007C4216">
              <w:rPr>
                <w:color w:val="221F1F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4"/>
                <w:sz w:val="15"/>
                <w:szCs w:val="15"/>
              </w:rPr>
              <w:t>zależność</w:t>
            </w:r>
            <w:r w:rsidRPr="007C4216">
              <w:rPr>
                <w:color w:val="221F1F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p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F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∆p</m:t>
              </m:r>
            </m:oMath>
          </w:p>
          <w:p w14:paraId="4AA25719" w14:textId="77777777" w:rsidR="00777184" w:rsidRDefault="00777184" w:rsidP="00A51C93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6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>drugą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>dynamiki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>jako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związek </w:t>
            </w:r>
            <w:r>
              <w:rPr>
                <w:color w:val="221F1F"/>
                <w:w w:val="105"/>
                <w:sz w:val="15"/>
                <w:szCs w:val="15"/>
              </w:rPr>
              <w:t>między zmianą pędu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popędem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 w14:paraId="50F42E73" w14:textId="77777777" w:rsidR="00777184" w:rsidRDefault="00777184" w:rsidP="00A51C93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wykorzystuje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zasadę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zachowania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pędu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do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opisu </w:t>
            </w:r>
            <w:r>
              <w:rPr>
                <w:color w:val="221F1F"/>
                <w:w w:val="105"/>
                <w:sz w:val="15"/>
                <w:szCs w:val="15"/>
              </w:rPr>
              <w:t>zachowania się izolowanego układu ciał oraz wyjaśnienia zjawiska odrzutu; wskazuje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zjawisk,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których spełniona jest zasada zachowania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 w14:paraId="42A6DFD9" w14:textId="77777777" w:rsidR="00777184" w:rsidRDefault="00777184" w:rsidP="00A51C93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zderzenia niesprężyste; stosuje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 zachowania pędu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opisach zderzeń niesprężystych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</w:p>
          <w:p w14:paraId="16E65B28" w14:textId="77777777" w:rsidR="00777184" w:rsidRDefault="00777184" w:rsidP="00E76A6A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zderzenia sprężyste na wybranych przykładach; stosuje zasadę zachowania energii kinetycznej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zasadę zachowania pędu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opisach zderzeń sprężystych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</w:p>
          <w:p w14:paraId="1E43C069" w14:textId="77777777" w:rsidR="00777184" w:rsidRDefault="00777184" w:rsidP="00E76A6A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przedstawia własnymi słowami główne tezy artykułu popularnonaukowego dotyczącego zderzeń pt.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Fizyk ogląda TV</w:t>
            </w:r>
            <w:r>
              <w:rPr>
                <w:color w:val="221F1F"/>
                <w:w w:val="105"/>
                <w:sz w:val="15"/>
                <w:szCs w:val="15"/>
              </w:rPr>
              <w:t>; wykorzystuje informacje pochodzące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 tego tekstu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lub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 w14:paraId="28393C6F" w14:textId="77777777" w:rsidR="00777184" w:rsidRDefault="00777184" w:rsidP="00A51C93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bada:</w:t>
            </w:r>
          </w:p>
          <w:p w14:paraId="36D04252" w14:textId="77777777" w:rsidR="00777184" w:rsidRDefault="00777184" w:rsidP="00A51C93">
            <w:pPr>
              <w:pStyle w:val="TableParagraph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energia potencjalna ciała, 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opisu doświadczenia,</w:t>
            </w:r>
          </w:p>
          <w:p w14:paraId="6E8D0F04" w14:textId="77777777" w:rsidR="00777184" w:rsidRDefault="00777184" w:rsidP="00A51C93">
            <w:pPr>
              <w:pStyle w:val="TableParagraph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zależność wydłużenia sprężyny od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odkształcającej,</w:t>
            </w:r>
          </w:p>
          <w:p w14:paraId="3485F461" w14:textId="77777777" w:rsidR="00777184" w:rsidRPr="007C4216" w:rsidRDefault="00777184" w:rsidP="00A51C93">
            <w:pPr>
              <w:pStyle w:val="TableParagraph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rFonts w:ascii="HelveticaNeueLT Pro 65 Md" w:hAnsi="HelveticaNeueLT Pro 65 Md" w:cs="HelveticaNeueLT Pro 65 Md"/>
                <w:b/>
                <w:color w:val="221F1F"/>
                <w:spacing w:val="-4"/>
                <w:w w:val="105"/>
                <w:sz w:val="15"/>
                <w:szCs w:val="15"/>
              </w:rPr>
            </w:pP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zderzenia ciał; wyznacza masę lub prędkość jednego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ciał,</w:t>
            </w: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spacing w:val="-4"/>
                <w:w w:val="105"/>
                <w:sz w:val="15"/>
                <w:szCs w:val="15"/>
              </w:rPr>
              <w:t>korzystając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spacing w:val="-13"/>
                <w:w w:val="105"/>
                <w:sz w:val="15"/>
                <w:szCs w:val="15"/>
              </w:rPr>
              <w:t xml:space="preserve"> z </w:t>
            </w: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spacing w:val="-4"/>
                <w:w w:val="105"/>
                <w:sz w:val="15"/>
                <w:szCs w:val="15"/>
              </w:rPr>
              <w:t>zasady</w:t>
            </w: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spacing w:val="-4"/>
                <w:w w:val="105"/>
                <w:sz w:val="15"/>
                <w:szCs w:val="15"/>
              </w:rPr>
              <w:t>zachowania pędu,</w:t>
            </w:r>
          </w:p>
          <w:p w14:paraId="11FD04AF" w14:textId="77777777" w:rsidR="007C4216" w:rsidRDefault="00777184" w:rsidP="00A51C93">
            <w:pPr>
              <w:pStyle w:val="TableParagraph"/>
              <w:numPr>
                <w:ilvl w:val="1"/>
                <w:numId w:val="1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zjawisko odrzutu oraz wyznacza prędkości</w:t>
            </w:r>
            <w:r w:rsidRPr="007C4216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ciał po</w:t>
            </w:r>
            <w:r w:rsidRPr="007C4216"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odrzucie,</w:t>
            </w:r>
          </w:p>
          <w:p w14:paraId="32A96014" w14:textId="77777777" w:rsidR="00777184" w:rsidRPr="007C4216" w:rsidRDefault="00777184" w:rsidP="007C4216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przedstawia, analizuje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opracowuje wyniki doświadczenia,</w:t>
            </w:r>
            <w:r w:rsidRPr="007C4216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uwzględnia</w:t>
            </w:r>
            <w:r w:rsidRPr="007C4216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niepewności</w:t>
            </w:r>
            <w:r w:rsidRPr="007C4216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pomiarów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formułuje</w:t>
            </w:r>
            <w:r w:rsidRPr="007C4216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wnioski</w:t>
            </w:r>
          </w:p>
          <w:p w14:paraId="26D7A314" w14:textId="77777777" w:rsidR="00777184" w:rsidRDefault="00777184" w:rsidP="00A51C93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 w14:paraId="3997F881" w14:textId="77777777" w:rsidR="00777184" w:rsidRDefault="00777184" w:rsidP="00A51C93">
            <w:pPr>
              <w:pStyle w:val="TableParagraph"/>
              <w:numPr>
                <w:ilvl w:val="1"/>
                <w:numId w:val="1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obliczaniem pracy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mocy,</w:t>
            </w:r>
          </w:p>
          <w:p w14:paraId="16253639" w14:textId="77777777" w:rsidR="00777184" w:rsidRDefault="00777184" w:rsidP="00A51C93">
            <w:pPr>
              <w:pStyle w:val="TableParagraph"/>
              <w:numPr>
                <w:ilvl w:val="1"/>
                <w:numId w:val="1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spacing w:val="-1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potencjalną,</w:t>
            </w:r>
          </w:p>
          <w:p w14:paraId="2C9DD584" w14:textId="77777777" w:rsidR="00777184" w:rsidRDefault="00777184" w:rsidP="00A51C93">
            <w:pPr>
              <w:pStyle w:val="TableParagraph"/>
              <w:numPr>
                <w:ilvl w:val="1"/>
                <w:numId w:val="1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3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wzoru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energii,</w:t>
            </w:r>
          </w:p>
          <w:p w14:paraId="3E14F442" w14:textId="77777777" w:rsidR="00777184" w:rsidRDefault="00777184" w:rsidP="00A51C93">
            <w:pPr>
              <w:pStyle w:val="TableParagraph"/>
              <w:numPr>
                <w:ilvl w:val="1"/>
                <w:numId w:val="1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 potencjalną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sprężystości,</w:t>
            </w:r>
          </w:p>
          <w:p w14:paraId="44EB5082" w14:textId="77777777" w:rsidR="00777184" w:rsidRDefault="00777184" w:rsidP="00A51C93">
            <w:pPr>
              <w:pStyle w:val="TableParagraph"/>
              <w:numPr>
                <w:ilvl w:val="1"/>
                <w:numId w:val="1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rFonts w:ascii="Arial" w:hAnsi="Arial" w:cs="Arial"/>
                <w:i/>
                <w:iCs/>
                <w:color w:val="221F1F"/>
                <w:w w:val="97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 zasady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zachowania pędu oraz drugiej zasady dynamiki</w:t>
            </w:r>
            <w:r w:rsidR="00FB30D5">
              <w:rPr>
                <w:color w:val="221F1F"/>
                <w:spacing w:val="-3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postaci </w:t>
            </w:r>
            <m:oMath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p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F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∆p</m:t>
              </m:r>
            </m:oMath>
          </w:p>
          <w:p w14:paraId="127C5E7A" w14:textId="77777777" w:rsidR="007C4216" w:rsidRPr="007C4216" w:rsidRDefault="00777184" w:rsidP="00A51C93">
            <w:pPr>
              <w:pStyle w:val="TableParagraph"/>
              <w:numPr>
                <w:ilvl w:val="1"/>
                <w:numId w:val="1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spacing w:val="-1"/>
                <w:sz w:val="15"/>
                <w:szCs w:val="15"/>
              </w:rPr>
              <w:t xml:space="preserve">dotyczące  </w:t>
            </w:r>
            <w:r w:rsidRPr="007C4216">
              <w:rPr>
                <w:color w:val="221F1F"/>
                <w:sz w:val="15"/>
                <w:szCs w:val="15"/>
              </w:rPr>
              <w:t>zderzeń</w:t>
            </w:r>
            <w:r w:rsidRPr="007C4216">
              <w:rPr>
                <w:color w:val="221F1F"/>
                <w:spacing w:val="1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sz w:val="15"/>
                <w:szCs w:val="15"/>
              </w:rPr>
              <w:t>niesprężystych,</w:t>
            </w:r>
          </w:p>
          <w:p w14:paraId="48411A3A" w14:textId="77777777" w:rsidR="00777184" w:rsidRPr="007C4216" w:rsidRDefault="00777184" w:rsidP="007C4216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7C4216">
              <w:rPr>
                <w:color w:val="221F1F"/>
                <w:w w:val="105"/>
                <w:sz w:val="15"/>
                <w:szCs w:val="15"/>
              </w:rPr>
              <w:t>w szczególności: posługuje się materiałami pomocniczymi,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tym tablicami fizycznymi oraz kartą wybranych wzorów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stałych fizykochemicznych, wykonuje obliczenia szacunkowe</w:t>
            </w:r>
            <w:r w:rsidR="00FB30D5">
              <w:rPr>
                <w:color w:val="221F1F"/>
                <w:spacing w:val="-19"/>
                <w:w w:val="105"/>
                <w:sz w:val="15"/>
                <w:szCs w:val="15"/>
              </w:rPr>
              <w:t xml:space="preserve"> i </w:t>
            </w:r>
            <w:r w:rsidRPr="007C4216">
              <w:rPr>
                <w:color w:val="221F1F"/>
                <w:w w:val="105"/>
                <w:sz w:val="15"/>
                <w:szCs w:val="15"/>
              </w:rPr>
              <w:t>poddaje</w:t>
            </w:r>
            <w:r w:rsidRPr="007C4216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analizie</w:t>
            </w:r>
            <w:r w:rsidRPr="007C4216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otrzymany</w:t>
            </w:r>
            <w:r w:rsidRPr="007C4216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wynik, wykonuje</w:t>
            </w:r>
            <w:r w:rsidRPr="007C4216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obliczenia,</w:t>
            </w:r>
            <w:r w:rsidRPr="007C4216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posługując</w:t>
            </w:r>
            <w:r w:rsidRPr="007C4216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się</w:t>
            </w:r>
            <w:r w:rsidRPr="007C4216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7C4216">
              <w:rPr>
                <w:color w:val="221F1F"/>
                <w:w w:val="105"/>
                <w:sz w:val="15"/>
                <w:szCs w:val="15"/>
              </w:rPr>
              <w:t>kalkulatorem</w:t>
            </w:r>
          </w:p>
          <w:p w14:paraId="04980DD9" w14:textId="77777777" w:rsidR="00777184" w:rsidRDefault="00777184" w:rsidP="00A51C93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pędzie; przedstawia najważniejsze pojęcia, zasady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</w:p>
        </w:tc>
        <w:tc>
          <w:tcPr>
            <w:tcW w:w="122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857EB16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3FE2A01B" w14:textId="77777777" w:rsidR="00777184" w:rsidRDefault="00777184" w:rsidP="00A51C93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oblicza pracę na podstawie wykresów zależności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F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s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 xml:space="preserve"> i 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P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</w:p>
          <w:p w14:paraId="742501F9" w14:textId="77777777" w:rsidR="00777184" w:rsidRDefault="00777184" w:rsidP="00A51C93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wykazuje, że praca wykonana nad ciałem przez siłę równoważącą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 ciężkości jest równa przyrostowi energii potencjalnej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 w14:paraId="4AC9A950" w14:textId="77777777" w:rsidR="00777184" w:rsidRDefault="00777184" w:rsidP="00A51C93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wykazuje, że praca wykonana nad ciałem przez stałą siłę podczas rozpędzania ciała jest równa przyrostowi jego energii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 w14:paraId="357145A5" w14:textId="77777777" w:rsidR="00777184" w:rsidRDefault="00777184" w:rsidP="00A51C93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sprawności urządzeń mechanicznych; stosuje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 pojęcie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sprawności</w:t>
            </w:r>
          </w:p>
          <w:p w14:paraId="55898DC7" w14:textId="77777777" w:rsidR="00777184" w:rsidRDefault="00777184" w:rsidP="00A51C93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warunki stosowania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prawa Hooke’a</w:t>
            </w:r>
          </w:p>
          <w:p w14:paraId="1910E609" w14:textId="77777777" w:rsidR="00777184" w:rsidRPr="00BA694E" w:rsidRDefault="00777184" w:rsidP="00A51C93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BA694E">
              <w:rPr>
                <w:color w:val="221F1F"/>
                <w:w w:val="105"/>
                <w:sz w:val="15"/>
                <w:szCs w:val="15"/>
              </w:rPr>
              <w:t>wyprowadza wzór na energię potencjalną sprężystości;</w:t>
            </w:r>
            <w:r w:rsidRPr="00BA694E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color w:val="221F1F"/>
                <w:w w:val="105"/>
                <w:sz w:val="15"/>
                <w:szCs w:val="15"/>
              </w:rPr>
              <w:t>wykazuje doświadczalnie związek między energią potencjalną</w:t>
            </w:r>
            <w:r w:rsidRPr="00BA694E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color w:val="221F1F"/>
                <w:w w:val="105"/>
                <w:sz w:val="15"/>
                <w:szCs w:val="15"/>
              </w:rPr>
              <w:t>sprężystości</w:t>
            </w:r>
            <w:r w:rsidR="00BA694E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color w:val="221F1F"/>
                <w:w w:val="105"/>
                <w:sz w:val="15"/>
                <w:szCs w:val="15"/>
              </w:rPr>
              <w:t>a wydłużeniem sprężyny oblicza energię potencjalną sprężystości</w:t>
            </w:r>
          </w:p>
          <w:p w14:paraId="38559979" w14:textId="77777777" w:rsidR="00777184" w:rsidRPr="00BA694E" w:rsidRDefault="00777184" w:rsidP="00A51C93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BA694E">
              <w:rPr>
                <w:color w:val="221F1F"/>
                <w:w w:val="105"/>
                <w:sz w:val="15"/>
                <w:szCs w:val="15"/>
              </w:rPr>
              <w:t>analizuje przemiany energii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BA694E">
              <w:rPr>
                <w:color w:val="221F1F"/>
                <w:w w:val="105"/>
                <w:sz w:val="15"/>
                <w:szCs w:val="15"/>
              </w:rPr>
              <w:t>uwzględnieniem energii potencjalnej sprężystości</w:t>
            </w:r>
            <w:r w:rsidRPr="00BA694E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color w:val="221F1F"/>
                <w:w w:val="105"/>
                <w:sz w:val="15"/>
                <w:szCs w:val="15"/>
              </w:rPr>
              <w:t>na</w:t>
            </w:r>
            <w:r w:rsidR="00BA694E" w:rsidRPr="00BA694E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color w:val="221F1F"/>
                <w:w w:val="105"/>
                <w:sz w:val="15"/>
                <w:szCs w:val="15"/>
              </w:rPr>
              <w:t>przykładach innych niż opisane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BA694E">
              <w:rPr>
                <w:color w:val="221F1F"/>
                <w:w w:val="105"/>
                <w:sz w:val="15"/>
                <w:szCs w:val="15"/>
              </w:rPr>
              <w:t>podręczniku</w:t>
            </w:r>
          </w:p>
          <w:p w14:paraId="46ED8542" w14:textId="77777777" w:rsidR="00777184" w:rsidRPr="00BA694E" w:rsidRDefault="00777184" w:rsidP="00A51C93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rFonts w:ascii="Arial" w:hAnsi="Arial" w:cs="Arial"/>
                <w:i/>
                <w:iCs/>
                <w:color w:val="221F1F"/>
                <w:w w:val="97"/>
                <w:sz w:val="15"/>
                <w:szCs w:val="15"/>
              </w:rPr>
            </w:pPr>
            <w:r w:rsidRPr="00BA694E">
              <w:rPr>
                <w:color w:val="221F1F"/>
                <w:w w:val="104"/>
                <w:sz w:val="15"/>
                <w:szCs w:val="15"/>
              </w:rPr>
              <w:t>wykazuje</w:t>
            </w:r>
            <w:r w:rsidRPr="00BA694E">
              <w:rPr>
                <w:color w:val="221F1F"/>
                <w:sz w:val="15"/>
                <w:szCs w:val="15"/>
              </w:rPr>
              <w:t xml:space="preserve"> </w:t>
            </w:r>
            <w:r w:rsidRPr="00BA694E">
              <w:rPr>
                <w:color w:val="221F1F"/>
                <w:w w:val="104"/>
                <w:sz w:val="15"/>
                <w:szCs w:val="15"/>
              </w:rPr>
              <w:t>zależność</w:t>
            </w:r>
            <w:r w:rsidRPr="00BA694E">
              <w:rPr>
                <w:color w:val="221F1F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p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F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∆p</m:t>
              </m:r>
            </m:oMath>
          </w:p>
          <w:p w14:paraId="211E07B3" w14:textId="77777777" w:rsidR="00777184" w:rsidRDefault="00777184" w:rsidP="00A51C93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uzasadnia zasadę zachowania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pędu, 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zależności  oraz trzeciej zasady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181A25E3" w14:textId="77777777" w:rsidR="00777184" w:rsidRDefault="00777184" w:rsidP="00A51C93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przypadku zderzenia niesprężystego suma energii kinetycznych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zderzających się ciał przed zderzeniem jest większa niż po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zderzeniu</w:t>
            </w:r>
          </w:p>
          <w:p w14:paraId="3E2C305C" w14:textId="77777777" w:rsidR="00777184" w:rsidRPr="00BA694E" w:rsidRDefault="00777184" w:rsidP="00A51C93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BA694E">
              <w:rPr>
                <w:color w:val="221F1F"/>
                <w:w w:val="105"/>
                <w:sz w:val="15"/>
                <w:szCs w:val="15"/>
              </w:rPr>
              <w:t>rozróżnia zderzenia</w:t>
            </w:r>
            <w:r w:rsidRPr="00BA694E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color w:val="221F1F"/>
                <w:w w:val="105"/>
                <w:sz w:val="15"/>
                <w:szCs w:val="15"/>
              </w:rPr>
              <w:t>centralne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BA694E">
              <w:rPr>
                <w:color w:val="221F1F"/>
                <w:w w:val="105"/>
                <w:sz w:val="15"/>
                <w:szCs w:val="15"/>
              </w:rPr>
              <w:t>zderzenia niecentralne, ilustruje je graficznie; opisuje je na przykładach (np.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BA694E">
              <w:rPr>
                <w:color w:val="221F1F"/>
                <w:w w:val="105"/>
                <w:sz w:val="15"/>
                <w:szCs w:val="15"/>
              </w:rPr>
              <w:t>różnych dyscyplin sportu)</w:t>
            </w:r>
          </w:p>
          <w:p w14:paraId="40480A6B" w14:textId="77777777" w:rsidR="00777184" w:rsidRDefault="00777184" w:rsidP="00A51C93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opisuje zderzenia sprężyste ciał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różnych masach, ilustruje je na rysunkach schematycznych; wykazuje doświadczalnie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zmiany prędkości</w:t>
            </w:r>
          </w:p>
          <w:p w14:paraId="26C49246" w14:textId="77777777" w:rsidR="00777184" w:rsidRDefault="00777184" w:rsidP="00A51C93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tym tekstów popularnonaukowych, lub zaczerpniętych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internetu, dotyczącymi:</w:t>
            </w:r>
          </w:p>
          <w:p w14:paraId="5E2C5461" w14:textId="77777777" w:rsidR="00777184" w:rsidRDefault="00777184" w:rsidP="00A51C93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sprawności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różnych urządzeń,</w:t>
            </w:r>
          </w:p>
          <w:p w14:paraId="65ADFBFB" w14:textId="77777777" w:rsidR="00777184" w:rsidRDefault="00777184" w:rsidP="00A51C93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</w:p>
          <w:p w14:paraId="5EA8B7DB" w14:textId="77777777" w:rsidR="00777184" w:rsidRDefault="00777184" w:rsidP="00A51C93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 w14:paraId="09A22713" w14:textId="77777777" w:rsidR="00777184" w:rsidRDefault="00777184" w:rsidP="00A51C93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obliczaniem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 mechanicznej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mocy,</w:t>
            </w:r>
          </w:p>
          <w:p w14:paraId="2CC1C790" w14:textId="77777777" w:rsidR="00777184" w:rsidRDefault="00777184" w:rsidP="00A51C93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 dynamiki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energii,</w:t>
            </w:r>
          </w:p>
          <w:p w14:paraId="2111B9FA" w14:textId="77777777" w:rsidR="00777184" w:rsidRDefault="00777184" w:rsidP="00A51C93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 sprężystości,</w:t>
            </w:r>
          </w:p>
          <w:p w14:paraId="40187D6B" w14:textId="77777777" w:rsidR="00BA694E" w:rsidRPr="00BA694E" w:rsidRDefault="00777184" w:rsidP="00A51C93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BA694E">
              <w:rPr>
                <w:color w:val="221F1F"/>
                <w:w w:val="105"/>
                <w:sz w:val="15"/>
                <w:szCs w:val="15"/>
              </w:rPr>
              <w:t>związane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BA694E">
              <w:rPr>
                <w:color w:val="221F1F"/>
                <w:spacing w:val="-3"/>
                <w:w w:val="105"/>
                <w:sz w:val="15"/>
                <w:szCs w:val="15"/>
              </w:rPr>
              <w:t>wykorzystaniem</w:t>
            </w:r>
            <w:r w:rsidR="00BA694E">
              <w:rPr>
                <w:color w:val="221F1F"/>
                <w:spacing w:val="-3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color w:val="221F1F"/>
                <w:spacing w:val="-3"/>
                <w:w w:val="105"/>
                <w:sz w:val="15"/>
                <w:szCs w:val="15"/>
              </w:rPr>
              <w:t xml:space="preserve">zasady zachowania pędu oraz </w:t>
            </w:r>
            <w:r w:rsidRPr="00BA694E">
              <w:rPr>
                <w:color w:val="221F1F"/>
                <w:w w:val="104"/>
                <w:sz w:val="15"/>
                <w:szCs w:val="15"/>
              </w:rPr>
              <w:t>zależności</w:t>
            </w:r>
            <w:r w:rsidRPr="00BA694E">
              <w:rPr>
                <w:color w:val="221F1F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p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F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∆p</m:t>
              </m:r>
            </m:oMath>
          </w:p>
          <w:p w14:paraId="0690444C" w14:textId="77777777" w:rsidR="00777184" w:rsidRPr="00BA694E" w:rsidRDefault="00777184" w:rsidP="00A51C93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BA694E">
              <w:rPr>
                <w:rFonts w:ascii="Century Gothic" w:hAnsi="Century Gothic" w:cs="Century Gothic"/>
                <w:color w:val="221F1F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color w:val="221F1F"/>
                <w:w w:val="105"/>
                <w:sz w:val="15"/>
                <w:szCs w:val="15"/>
              </w:rPr>
              <w:t>dotyczące zderzeń sprężystych.</w:t>
            </w:r>
          </w:p>
          <w:p w14:paraId="6798C397" w14:textId="77777777" w:rsidR="00777184" w:rsidRDefault="00777184" w:rsidP="00A51C93">
            <w:pPr>
              <w:pStyle w:val="TableParagraph"/>
              <w:numPr>
                <w:ilvl w:val="0"/>
                <w:numId w:val="1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dotyczących:</w:t>
            </w:r>
          </w:p>
          <w:p w14:paraId="6A946998" w14:textId="77777777" w:rsidR="00777184" w:rsidRDefault="00777184" w:rsidP="00A51C93">
            <w:pPr>
              <w:pStyle w:val="TableParagraph"/>
              <w:numPr>
                <w:ilvl w:val="1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badania, od czego zależy, 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czego nie zależy energia potencjalna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ciała,</w:t>
            </w:r>
          </w:p>
          <w:p w14:paraId="5AA3E214" w14:textId="77777777" w:rsidR="00777184" w:rsidRDefault="00777184" w:rsidP="00A51C93">
            <w:pPr>
              <w:pStyle w:val="TableParagraph"/>
              <w:numPr>
                <w:ilvl w:val="1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zjawiska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odrzutu,</w:t>
            </w:r>
          </w:p>
          <w:p w14:paraId="5C250EC0" w14:textId="77777777" w:rsidR="00BA694E" w:rsidRPr="00BA694E" w:rsidRDefault="00777184" w:rsidP="00A51C93">
            <w:pPr>
              <w:pStyle w:val="TableParagraph"/>
              <w:numPr>
                <w:ilvl w:val="1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b/>
                <w:color w:val="221F1F"/>
                <w:w w:val="105"/>
                <w:sz w:val="15"/>
                <w:szCs w:val="15"/>
              </w:rPr>
            </w:pPr>
            <w:r w:rsidRPr="00BA694E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badania zderzeń ciał oraz wyznaczania masy lub</w:t>
            </w:r>
            <w:r w:rsidRPr="00BA694E">
              <w:rPr>
                <w:rFonts w:ascii="HelveticaNeueLT Pro 65 Md" w:hAnsi="HelveticaNeueLT Pro 65 Md" w:cs="HelveticaNeueLT Pro 65 Md"/>
                <w:b/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prędkości jednego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z </w:t>
            </w:r>
            <w:r w:rsidRPr="00BA694E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ciał,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z </w:t>
            </w:r>
            <w:r w:rsidRPr="00BA694E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wykorzystaniem zasady zachowania</w:t>
            </w:r>
            <w:r w:rsidRPr="00BA694E">
              <w:rPr>
                <w:rFonts w:ascii="HelveticaNeueLT Pro 65 Md" w:hAnsi="HelveticaNeueLT Pro 65 Md" w:cs="HelveticaNeueLT Pro 65 Md"/>
                <w:b/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BA694E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pędu,</w:t>
            </w:r>
            <w:r w:rsidR="00BA694E" w:rsidRPr="00BA694E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</w:t>
            </w:r>
          </w:p>
          <w:p w14:paraId="14B3D4C3" w14:textId="77777777" w:rsidR="00777184" w:rsidRDefault="00777184" w:rsidP="00BA694E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BA694E">
              <w:rPr>
                <w:color w:val="221F1F"/>
                <w:w w:val="105"/>
                <w:sz w:val="15"/>
                <w:szCs w:val="15"/>
              </w:rPr>
              <w:t>samodzielnie wyszukuje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BA694E">
              <w:rPr>
                <w:color w:val="221F1F"/>
                <w:w w:val="105"/>
                <w:sz w:val="15"/>
                <w:szCs w:val="15"/>
              </w:rPr>
              <w:t>analizuje materiały źródłowe,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BA694E">
              <w:rPr>
                <w:color w:val="221F1F"/>
                <w:w w:val="105"/>
                <w:sz w:val="15"/>
                <w:szCs w:val="15"/>
              </w:rPr>
              <w:t xml:space="preserve">tym teksty popularnonaukowe dotyczące treści </w:t>
            </w:r>
            <w:r w:rsidRPr="00BA694E">
              <w:rPr>
                <w:color w:val="221F1F"/>
                <w:spacing w:val="-4"/>
                <w:w w:val="105"/>
                <w:sz w:val="15"/>
                <w:szCs w:val="15"/>
              </w:rPr>
              <w:t xml:space="preserve">rozdziału </w:t>
            </w:r>
            <w:r w:rsidRPr="00BA694E">
              <w:rPr>
                <w:rFonts w:ascii="Arial" w:hAnsi="Arial" w:cs="Arial"/>
                <w:i/>
                <w:iCs/>
                <w:color w:val="221F1F"/>
                <w:spacing w:val="-4"/>
                <w:w w:val="105"/>
                <w:sz w:val="15"/>
                <w:szCs w:val="15"/>
              </w:rPr>
              <w:t>Energia</w:t>
            </w:r>
            <w:r w:rsidR="00FB30D5">
              <w:rPr>
                <w:rFonts w:ascii="Arial" w:hAnsi="Arial" w:cs="Arial"/>
                <w:i/>
                <w:iCs/>
                <w:color w:val="221F1F"/>
                <w:spacing w:val="-4"/>
                <w:w w:val="105"/>
                <w:sz w:val="15"/>
                <w:szCs w:val="15"/>
              </w:rPr>
              <w:t xml:space="preserve"> i </w:t>
            </w:r>
            <w:r w:rsidRPr="00BA694E">
              <w:rPr>
                <w:rFonts w:ascii="Arial" w:hAnsi="Arial" w:cs="Arial"/>
                <w:i/>
                <w:iCs/>
                <w:color w:val="221F1F"/>
                <w:spacing w:val="-3"/>
                <w:w w:val="105"/>
                <w:sz w:val="15"/>
                <w:szCs w:val="15"/>
              </w:rPr>
              <w:t>pęd</w:t>
            </w:r>
            <w:r w:rsidRPr="00BA694E">
              <w:rPr>
                <w:color w:val="221F1F"/>
                <w:spacing w:val="-3"/>
                <w:w w:val="105"/>
                <w:sz w:val="15"/>
                <w:szCs w:val="15"/>
              </w:rPr>
              <w:t xml:space="preserve">, </w:t>
            </w:r>
            <w:r w:rsidRPr="00BA694E">
              <w:rPr>
                <w:color w:val="221F1F"/>
                <w:w w:val="105"/>
                <w:sz w:val="15"/>
                <w:szCs w:val="15"/>
              </w:rPr>
              <w:t>posługuje się informacjami 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 tych materiałów</w:t>
            </w:r>
          </w:p>
        </w:tc>
        <w:tc>
          <w:tcPr>
            <w:tcW w:w="113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1F5FDBA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7C421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6513ADF2" w14:textId="77777777" w:rsidR="00777184" w:rsidRDefault="00777184" w:rsidP="00A51C93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związane:</w:t>
            </w:r>
          </w:p>
          <w:p w14:paraId="3F0513E7" w14:textId="77777777" w:rsidR="00777184" w:rsidRDefault="00777184" w:rsidP="00A51C93">
            <w:pPr>
              <w:pStyle w:val="TableParagraph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obliczaniem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 mechanicznej</w:t>
            </w:r>
          </w:p>
          <w:p w14:paraId="40D9497A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 mocy,</w:t>
            </w:r>
          </w:p>
          <w:p w14:paraId="6AE4AEE0" w14:textId="77777777" w:rsidR="00777184" w:rsidRDefault="00777184" w:rsidP="00A51C93">
            <w:pPr>
              <w:pStyle w:val="TableParagraph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 energią </w:t>
            </w:r>
            <w:r>
              <w:rPr>
                <w:color w:val="221F1F"/>
                <w:sz w:val="15"/>
                <w:szCs w:val="15"/>
              </w:rPr>
              <w:t>potencjalną,</w:t>
            </w:r>
          </w:p>
          <w:p w14:paraId="6215B43E" w14:textId="77777777" w:rsidR="00777184" w:rsidRDefault="00777184" w:rsidP="00A51C93">
            <w:pPr>
              <w:pStyle w:val="TableParagraph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pacing w:val="-3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 zasad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dynamiki</w:t>
            </w:r>
          </w:p>
          <w:p w14:paraId="75B0ABE0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 zasady zachowania energii,</w:t>
            </w:r>
          </w:p>
          <w:p w14:paraId="15BEAC29" w14:textId="77777777" w:rsidR="00777184" w:rsidRDefault="00777184" w:rsidP="00A51C93">
            <w:pPr>
              <w:pStyle w:val="TableParagraph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 energią potencjalną </w:t>
            </w:r>
            <w:r>
              <w:rPr>
                <w:color w:val="221F1F"/>
                <w:sz w:val="15"/>
                <w:szCs w:val="15"/>
              </w:rPr>
              <w:t>sprężystości,</w:t>
            </w:r>
          </w:p>
          <w:p w14:paraId="4EDF5711" w14:textId="77777777" w:rsidR="0024192C" w:rsidRDefault="00777184" w:rsidP="00A51C93">
            <w:pPr>
              <w:pStyle w:val="TableParagraph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24192C">
              <w:rPr>
                <w:color w:val="221F1F"/>
                <w:w w:val="105"/>
                <w:sz w:val="15"/>
                <w:szCs w:val="15"/>
              </w:rPr>
              <w:t>z</w:t>
            </w:r>
            <w:r w:rsidRPr="0024192C"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 w:rsidRPr="0024192C">
              <w:rPr>
                <w:color w:val="221F1F"/>
                <w:spacing w:val="-3"/>
                <w:w w:val="105"/>
                <w:sz w:val="15"/>
                <w:szCs w:val="15"/>
              </w:rPr>
              <w:t>wykorzystaniem</w:t>
            </w:r>
            <w:r w:rsidR="0024192C">
              <w:rPr>
                <w:color w:val="221F1F"/>
                <w:spacing w:val="-3"/>
                <w:w w:val="105"/>
                <w:sz w:val="15"/>
                <w:szCs w:val="15"/>
              </w:rPr>
              <w:t xml:space="preserve"> </w:t>
            </w:r>
            <w:r w:rsidRPr="0024192C">
              <w:rPr>
                <w:color w:val="221F1F"/>
                <w:spacing w:val="-3"/>
                <w:w w:val="105"/>
                <w:sz w:val="15"/>
                <w:szCs w:val="15"/>
              </w:rPr>
              <w:t xml:space="preserve">zasady zachowania </w:t>
            </w:r>
            <w:r w:rsidRPr="0024192C">
              <w:rPr>
                <w:color w:val="221F1F"/>
                <w:spacing w:val="-4"/>
                <w:w w:val="105"/>
                <w:sz w:val="15"/>
                <w:szCs w:val="15"/>
              </w:rPr>
              <w:t xml:space="preserve">pędu oraz </w:t>
            </w:r>
            <w:r w:rsidRPr="0024192C">
              <w:rPr>
                <w:color w:val="221F1F"/>
                <w:w w:val="105"/>
                <w:sz w:val="15"/>
                <w:szCs w:val="15"/>
              </w:rPr>
              <w:t>zależności</w:t>
            </w:r>
            <w:r w:rsidR="0024192C" w:rsidRPr="0024192C">
              <w:rPr>
                <w:color w:val="221F1F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p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221F1F"/>
                      <w:position w:val="1"/>
                      <w:sz w:val="15"/>
                      <w:szCs w:val="15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221F1F"/>
                      <w:position w:val="1"/>
                      <w:sz w:val="15"/>
                      <w:szCs w:val="15"/>
                    </w:rPr>
                    <m:t>F</m:t>
                  </m:r>
                </m:e>
              </m:acc>
              <m:r>
                <w:rPr>
                  <w:rFonts w:ascii="Cambria Math" w:hAnsi="Cambria Math"/>
                  <w:color w:val="221F1F"/>
                  <w:position w:val="1"/>
                  <w:sz w:val="15"/>
                  <w:szCs w:val="15"/>
                </w:rPr>
                <m:t>∆p</m:t>
              </m:r>
            </m:oMath>
          </w:p>
          <w:p w14:paraId="691C0D87" w14:textId="77777777" w:rsidR="00777184" w:rsidRPr="0024192C" w:rsidRDefault="00777184" w:rsidP="00A51C93">
            <w:pPr>
              <w:pStyle w:val="TableParagraph"/>
              <w:numPr>
                <w:ilvl w:val="1"/>
                <w:numId w:val="1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24192C">
              <w:rPr>
                <w:color w:val="221F1F"/>
                <w:w w:val="105"/>
                <w:sz w:val="15"/>
                <w:szCs w:val="15"/>
              </w:rPr>
              <w:t>ze</w:t>
            </w:r>
            <w:r w:rsidRPr="0024192C"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 w:rsidRPr="0024192C">
              <w:rPr>
                <w:color w:val="221F1F"/>
                <w:w w:val="105"/>
                <w:sz w:val="15"/>
                <w:szCs w:val="15"/>
              </w:rPr>
              <w:t>zderzeniami sprężystymi</w:t>
            </w:r>
          </w:p>
          <w:p w14:paraId="743FD286" w14:textId="77777777" w:rsidR="00777184" w:rsidRDefault="00777184" w:rsidP="00A51C93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prezentuje własny projekt związany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pędem</w:t>
            </w:r>
          </w:p>
        </w:tc>
      </w:tr>
      <w:tr w:rsidR="00385401" w14:paraId="0A063D97" w14:textId="77777777" w:rsidTr="00777184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7198B28A" w14:textId="77777777" w:rsidR="00385401" w:rsidRPr="00547C85" w:rsidRDefault="00385401" w:rsidP="00547C85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 w:rsidRPr="00547C8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6. Bryła sztywna</w:t>
            </w:r>
          </w:p>
        </w:tc>
      </w:tr>
      <w:tr w:rsidR="00777184" w14:paraId="01CE4368" w14:textId="77777777" w:rsidTr="00777184">
        <w:trPr>
          <w:trHeight w:val="20"/>
        </w:trPr>
        <w:tc>
          <w:tcPr>
            <w:tcW w:w="127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C757B3C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47C8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32057B2C" w14:textId="77777777" w:rsidR="00777184" w:rsidRDefault="00777184" w:rsidP="00A51C93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przykładach granice stosowania modeli punktu materialnego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</w:t>
            </w:r>
          </w:p>
          <w:p w14:paraId="175320AD" w14:textId="77777777" w:rsidR="00777184" w:rsidRDefault="00777184" w:rsidP="00A51C93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postępowy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obrotowy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 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 ich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 w14:paraId="6B195095" w14:textId="77777777" w:rsidR="00777184" w:rsidRDefault="00777184" w:rsidP="00A51C93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pojęcia masy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momentu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</w:t>
            </w:r>
          </w:p>
          <w:p w14:paraId="453545C3" w14:textId="77777777" w:rsidR="00777184" w:rsidRDefault="00777184" w:rsidP="00A51C93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kątowego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</w:t>
            </w:r>
          </w:p>
          <w:p w14:paraId="27C21764" w14:textId="77777777" w:rsidR="00777184" w:rsidRDefault="00777184" w:rsidP="00A51C93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zasadę zachowania momentu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 w14:paraId="5C083117" w14:textId="77777777" w:rsidR="00777184" w:rsidRDefault="00777184" w:rsidP="00A51C93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doświadczenia polegające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na:</w:t>
            </w:r>
          </w:p>
          <w:p w14:paraId="4150306C" w14:textId="77777777" w:rsidR="00777184" w:rsidRDefault="00777184" w:rsidP="00A51C93">
            <w:pPr>
              <w:pStyle w:val="TableParagraph"/>
              <w:numPr>
                <w:ilvl w:val="1"/>
                <w:numId w:val="1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demonstrowaniu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badaniu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 w14:paraId="3C5E7CBF" w14:textId="77777777" w:rsidR="00777184" w:rsidRDefault="00777184" w:rsidP="00A51C93">
            <w:pPr>
              <w:pStyle w:val="TableParagraph"/>
              <w:numPr>
                <w:ilvl w:val="1"/>
                <w:numId w:val="1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sposobu przyłożenia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 w14:paraId="0FE4793E" w14:textId="77777777" w:rsidR="00777184" w:rsidRDefault="00777184" w:rsidP="00A51C93">
            <w:pPr>
              <w:pStyle w:val="TableParagraph"/>
              <w:numPr>
                <w:ilvl w:val="1"/>
                <w:numId w:val="1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wyznaczaniu środka ciężkości ciał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płaskich,</w:t>
            </w:r>
          </w:p>
          <w:p w14:paraId="4B0BE86F" w14:textId="77777777" w:rsidR="00547C85" w:rsidRPr="00547C85" w:rsidRDefault="00777184" w:rsidP="00A51C93">
            <w:pPr>
              <w:pStyle w:val="TableParagraph"/>
              <w:numPr>
                <w:ilvl w:val="1"/>
                <w:numId w:val="1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b/>
                <w:color w:val="221F1F"/>
                <w:w w:val="105"/>
                <w:sz w:val="15"/>
                <w:szCs w:val="15"/>
              </w:rPr>
            </w:pPr>
            <w:r w:rsidRPr="00547C8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badaniu ruchu ciał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o </w:t>
            </w:r>
            <w:r w:rsidRPr="00547C8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różnych</w:t>
            </w:r>
            <w:r w:rsidRPr="00547C85">
              <w:rPr>
                <w:rFonts w:ascii="HelveticaNeueLT Pro 65 Md" w:hAnsi="HelveticaNeueLT Pro 65 Md" w:cs="HelveticaNeueLT Pro 65 Md"/>
                <w:b/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547C8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momentach bezwładności,</w:t>
            </w:r>
          </w:p>
          <w:p w14:paraId="22E0CAE9" w14:textId="77777777" w:rsidR="00777184" w:rsidRPr="00547C85" w:rsidRDefault="00777184" w:rsidP="00547C85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547C85">
              <w:rPr>
                <w:color w:val="221F1F"/>
                <w:w w:val="105"/>
                <w:sz w:val="15"/>
                <w:szCs w:val="15"/>
              </w:rPr>
              <w:t>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47C85">
              <w:rPr>
                <w:color w:val="221F1F"/>
                <w:w w:val="105"/>
                <w:sz w:val="15"/>
                <w:szCs w:val="15"/>
              </w:rPr>
              <w:t>opisu doświadczeń; analizuje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47C85">
              <w:rPr>
                <w:color w:val="221F1F"/>
                <w:w w:val="105"/>
                <w:sz w:val="15"/>
                <w:szCs w:val="15"/>
              </w:rPr>
              <w:t>przedstawia wyniki doświadczeń, formułuje wnioski</w:t>
            </w:r>
          </w:p>
          <w:p w14:paraId="24D5054B" w14:textId="77777777" w:rsidR="00777184" w:rsidRDefault="00777184" w:rsidP="00A51C93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1B38CE03" w14:textId="77777777" w:rsidR="00777184" w:rsidRDefault="00777184" w:rsidP="00A51C93">
            <w:pPr>
              <w:pStyle w:val="TableParagraph"/>
              <w:numPr>
                <w:ilvl w:val="1"/>
                <w:numId w:val="1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wyznaczaniem położenia środka masy układu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ciał,</w:t>
            </w:r>
          </w:p>
          <w:p w14:paraId="6D4412AB" w14:textId="77777777" w:rsidR="00777184" w:rsidRDefault="00777184" w:rsidP="00A51C93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momentów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stosowaniem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warunków statyki bryły sztywnej oraz pierwszej zasady dynamiki dla ruchu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 w14:paraId="678D1232" w14:textId="77777777" w:rsidR="00777184" w:rsidRDefault="00777184" w:rsidP="00A51C93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stosowaniem warunków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statyki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 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potencjalnej,</w:t>
            </w:r>
          </w:p>
          <w:p w14:paraId="29FFED8B" w14:textId="77777777" w:rsidR="00777184" w:rsidRDefault="00777184" w:rsidP="00A51C93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 bryły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 w14:paraId="5A48BE1E" w14:textId="77777777" w:rsidR="00777184" w:rsidRDefault="00777184" w:rsidP="00A51C93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 dla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obrotowego,</w:t>
            </w:r>
          </w:p>
          <w:p w14:paraId="33B26FD2" w14:textId="77777777" w:rsidR="00AC4577" w:rsidRDefault="00777184" w:rsidP="00A51C93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wykorzystaniem zasady zachowania momentu pędu, </w:t>
            </w:r>
          </w:p>
          <w:p w14:paraId="5F78ACD8" w14:textId="77777777" w:rsidR="00777184" w:rsidRDefault="00777184" w:rsidP="00AC4577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szczególności: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wyodrębnia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tekstów,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tabel,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rysunków informacje kluczowe, przedstawia 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różnych postaciach, przelicza wielokrotności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podwielokrotności, wykonuje obliczenia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zapisuje wynik zgodnie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zasadami zaokrąglania,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zachowaniem liczby cyfr znaczących wynikającej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dokładności danych</w:t>
            </w:r>
          </w:p>
        </w:tc>
        <w:tc>
          <w:tcPr>
            <w:tcW w:w="137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38BC757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47C8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146B2B86" w14:textId="77777777" w:rsidR="00777184" w:rsidRDefault="00777184" w:rsidP="00A51C9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na wybranym przykładzie ruch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złożony bryły sztywnej jako sumę ruchów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prostych</w:t>
            </w:r>
          </w:p>
          <w:p w14:paraId="6E718221" w14:textId="77777777" w:rsidR="00777184" w:rsidRDefault="00777184" w:rsidP="00A51C9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obrotowy bryły sztywnej wokół osi, stosując pojęcia: prędkości kątowej, przyspieszenia kątowego, okresu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częstotliwości</w:t>
            </w:r>
          </w:p>
          <w:p w14:paraId="139A0CA6" w14:textId="77777777" w:rsidR="00777184" w:rsidRPr="00AC4577" w:rsidRDefault="00777184" w:rsidP="00A51C9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posługuje się pojęciem środka masy;</w:t>
            </w:r>
            <w:r w:rsidRPr="00AC4577"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wyznacza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ilustruje na rysunkach schematycznych położenie środka masy bryły lub układu ciał; wskazuje środek masy dla brył jednorodnych mających środek symetrii</w:t>
            </w:r>
          </w:p>
          <w:p w14:paraId="17E3FC12" w14:textId="77777777" w:rsidR="00777184" w:rsidRDefault="00777184" w:rsidP="00A51C9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siły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 jednostką; wyznacza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rysuje wektor momentu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siły, określa jego cechy (kierunek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zwrot); oblicza momenty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działające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(bryłę sztywną)</w:t>
            </w:r>
          </w:p>
          <w:p w14:paraId="204A081F" w14:textId="77777777" w:rsidR="00777184" w:rsidRDefault="00777184" w:rsidP="00A51C9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warunki statyki bryły sztywnej; wykorzystuje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 warunek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równowagi momentów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</w:p>
          <w:p w14:paraId="53264EF9" w14:textId="77777777" w:rsidR="00777184" w:rsidRDefault="00777184" w:rsidP="00A51C9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stosuje pierwszą zasadę zasady dynamiki dla ruchu obrotowego; analizuje równowagę brył sztywnych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sytuacji, kiedy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działają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jednej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</w:t>
            </w:r>
          </w:p>
          <w:p w14:paraId="7FB08BC2" w14:textId="77777777" w:rsidR="00777184" w:rsidRDefault="00777184" w:rsidP="00A51C93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środka ciężkości;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rozróżnia środek masy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środek ciężkości; wyjaśnia, kiedy znajdują się one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tym samym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punkcie</w:t>
            </w:r>
          </w:p>
          <w:p w14:paraId="32EE817F" w14:textId="77777777" w:rsidR="00777184" w:rsidRDefault="00777184" w:rsidP="00A51C93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odróżnia energię potencjalną grawitacji ciała traktowanego jako punkt materialny od energii potencjalnej ciała, którego wymiarów nie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można pominąć</w:t>
            </w:r>
          </w:p>
          <w:p w14:paraId="02EAADE5" w14:textId="77777777" w:rsidR="00777184" w:rsidRDefault="00777184" w:rsidP="00A51C93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warunki równowagi ciała stojącego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podłożu</w:t>
            </w:r>
          </w:p>
          <w:p w14:paraId="001DEBFC" w14:textId="77777777" w:rsidR="00777184" w:rsidRPr="00AC4577" w:rsidRDefault="00777184" w:rsidP="00A51C93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obliczeniach pojęcie momentu</w:t>
            </w:r>
            <w:r w:rsidRPr="00AC4577"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siły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warunki statyki bryły sztywnej oraz</w:t>
            </w:r>
            <w:r w:rsidRPr="00AC4577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związek</w:t>
            </w:r>
            <w:r w:rsidR="00AC4577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zmiany energii potencjalnej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wykonaną pracą</w:t>
            </w:r>
          </w:p>
          <w:p w14:paraId="16F2C219" w14:textId="77777777" w:rsidR="00777184" w:rsidRPr="00AC4577" w:rsidRDefault="00777184" w:rsidP="00A51C93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posługuje się pojęciem momentu bezwładności</w:t>
            </w:r>
            <w:r w:rsidRPr="00AC4577"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– jako</w:t>
            </w:r>
            <w:r w:rsidRPr="00AC4577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wielkości</w:t>
            </w:r>
            <w:r w:rsidRPr="00AC4577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zależnej</w:t>
            </w:r>
            <w:r w:rsidRPr="00AC4577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od</w:t>
            </w:r>
            <w:r w:rsidRPr="00AC4577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rozkładu</w:t>
            </w:r>
            <w:r w:rsidRPr="00AC4577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mas</w:t>
            </w:r>
            <w:r w:rsidRPr="00AC4577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–</w:t>
            </w:r>
            <w:r w:rsidRPr="00AC4577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jego jednostką; interpretuje moment bezwładności jako miarę bezwładności ciała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ruchu obrotowym</w:t>
            </w:r>
          </w:p>
          <w:p w14:paraId="7A0CEF3F" w14:textId="77777777" w:rsidR="00777184" w:rsidRPr="00AC4577" w:rsidRDefault="00777184" w:rsidP="00A51C93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wyjaśnia, od czego zależy energia</w:t>
            </w:r>
            <w:r w:rsidRPr="00AC4577"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kinetyczna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ruchu obrotowym; stosuje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obliczeniach wzór na energię kinetyczną ruchu obrotowego bryły sztywnej</w:t>
            </w:r>
          </w:p>
          <w:p w14:paraId="5D434057" w14:textId="77777777" w:rsidR="00777184" w:rsidRDefault="00777184" w:rsidP="00A51C93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 energię ruchu bryły sztywnej jako sumę energii kinetycznej ruchu postępowego środka masy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wokół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przechodzącej przez środek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</w:t>
            </w:r>
          </w:p>
          <w:p w14:paraId="78083E91" w14:textId="77777777" w:rsidR="00777184" w:rsidRDefault="00777184" w:rsidP="00A51C93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dane zawarte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tabeli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Momenty bezwładności brył</w:t>
            </w:r>
            <w:r>
              <w:rPr>
                <w:color w:val="221F1F"/>
                <w:w w:val="105"/>
                <w:sz w:val="15"/>
                <w:szCs w:val="15"/>
              </w:rPr>
              <w:t>; porównuje wzory na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 bezwładności dla brył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wybranych kształtach; formułuje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 w14:paraId="6F552F44" w14:textId="77777777" w:rsidR="00777184" w:rsidRDefault="00777184" w:rsidP="00E76A6A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od czego zależy przyspieszenie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kątowe bryły poruszającej się ruchem obrotowym wokół stałej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</w:t>
            </w:r>
          </w:p>
          <w:p w14:paraId="320347CE" w14:textId="77777777" w:rsidR="00777184" w:rsidRPr="00AC4577" w:rsidRDefault="00777184" w:rsidP="00E76A6A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stosuje drugą zasadę dynamiki dla ruchu obrotowego do opisu ruchu obrotowego</w:t>
            </w:r>
            <w:r w:rsidRPr="00AC4577"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wybranej bryły; stosuje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obliczeniach związek między momentem siły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momentem</w:t>
            </w:r>
            <w:r w:rsidRPr="00AC4577"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bezwładności</w:t>
            </w:r>
            <w:r w:rsidR="00AC4577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a przyspieszeniem kątowym</w:t>
            </w:r>
          </w:p>
          <w:p w14:paraId="42E6664E" w14:textId="77777777" w:rsidR="00777184" w:rsidRDefault="00777184" w:rsidP="00E76A6A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wyznacza moment bezwładności brył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 w:rsidR="00FB30D5"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opisów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</w:t>
            </w:r>
          </w:p>
          <w:p w14:paraId="1BEF8838" w14:textId="77777777" w:rsidR="00777184" w:rsidRDefault="00777184" w:rsidP="00E76A6A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pędu punktu materialnego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 w:rsidR="00FB30D5"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cechy wektora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(wartość,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kierunek,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zwrot)</w:t>
            </w:r>
          </w:p>
          <w:p w14:paraId="4F498391" w14:textId="77777777" w:rsidR="00777184" w:rsidRPr="00AC4577" w:rsidRDefault="00777184" w:rsidP="00A51C93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posługuje się pojęciem momentu pędu</w:t>
            </w:r>
            <w:r w:rsidRPr="00AC4577"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bryły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układu ciał wraz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jego jednostką;</w:t>
            </w:r>
            <w:r w:rsidRPr="00AC4577"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obliczeniach związek między momentem pędu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prędkością kątową</w:t>
            </w:r>
          </w:p>
          <w:p w14:paraId="5249267E" w14:textId="77777777" w:rsidR="00777184" w:rsidRDefault="00777184" w:rsidP="00A51C93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zasadę zachowania momentu pędu do wyjaśniania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obliczeń;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wyjaśnia,</w:t>
            </w:r>
            <w:r w:rsidR="00FB30D5">
              <w:rPr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 zasada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wynika</w:t>
            </w:r>
          </w:p>
          <w:p w14:paraId="5B56A14A" w14:textId="77777777" w:rsidR="00777184" w:rsidRDefault="00777184" w:rsidP="00A51C93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doświadczalnie demonstruje zasadę</w:t>
            </w: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zachowania momentu pędu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 xml:space="preserve">; </w:t>
            </w:r>
            <w:r>
              <w:rPr>
                <w:color w:val="221F1F"/>
                <w:w w:val="105"/>
                <w:sz w:val="15"/>
                <w:szCs w:val="15"/>
              </w:rPr>
              <w:t>przedstawia, opisuje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wyjaśnia wyniki doświadczenia oraz formułuje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 w14:paraId="257674D8" w14:textId="77777777" w:rsidR="00777184" w:rsidRDefault="00777184" w:rsidP="00A51C93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na wybranych przykładach ruch obrotowy układu ciał wokół ustalonej osi na podstawie zasady zachowania momentu pędu (wyjaśnia zmiany prędkości kątowej przy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zmianach momentu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bezwładności)</w:t>
            </w:r>
          </w:p>
          <w:p w14:paraId="4C6D3798" w14:textId="77777777" w:rsidR="00777184" w:rsidRDefault="00777184" w:rsidP="00A51C93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lub problemy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 z:</w:t>
            </w:r>
          </w:p>
          <w:p w14:paraId="14FA93BE" w14:textId="77777777" w:rsidR="00777184" w:rsidRPr="00AC4577" w:rsidRDefault="00777184" w:rsidP="00A51C93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opisywaniem ruchu brył</w:t>
            </w:r>
            <w:r w:rsidRPr="00AC4577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sztywnych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wyznaczaniem położenia środka masy układu ciał,</w:t>
            </w:r>
          </w:p>
          <w:p w14:paraId="6C02AB79" w14:textId="77777777" w:rsidR="00777184" w:rsidRDefault="00777184" w:rsidP="00A51C93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momentów sił oraz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stosowaniem warunków statyki bryły sztywnej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pierwszej zasady dynamiki dla ruchu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 w14:paraId="3D793DCA" w14:textId="77777777" w:rsidR="00777184" w:rsidRDefault="00777184" w:rsidP="00A51C93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stosowaniem warunków statyki bryły sztywnej oraz wyznaczaniem jej energii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potencjalnej,</w:t>
            </w:r>
          </w:p>
          <w:p w14:paraId="6F443989" w14:textId="77777777" w:rsidR="00777184" w:rsidRDefault="00777184" w:rsidP="00A51C93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 bryły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 w14:paraId="27601DBB" w14:textId="77777777" w:rsidR="00777184" w:rsidRDefault="00777184" w:rsidP="00A51C93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 ruchu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 w14:paraId="2D614436" w14:textId="77777777" w:rsidR="00777184" w:rsidRDefault="00777184" w:rsidP="00A51C93">
            <w:pPr>
              <w:pStyle w:val="TableParagraph"/>
              <w:numPr>
                <w:ilvl w:val="1"/>
                <w:numId w:val="4"/>
              </w:numPr>
              <w:tabs>
                <w:tab w:val="left" w:pos="521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 zachowania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momentu pędu,</w:t>
            </w:r>
          </w:p>
          <w:p w14:paraId="078284B7" w14:textId="77777777" w:rsidR="00777184" w:rsidRDefault="00777184" w:rsidP="00AC4577">
            <w:pPr>
              <w:pStyle w:val="TableParagraph"/>
              <w:kinsoku w:val="0"/>
              <w:overflowPunct w:val="0"/>
              <w:spacing w:line="276" w:lineRule="auto"/>
              <w:ind w:left="227" w:firstLine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tablicami fizycznymi oraz kartą wybranych wzorów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stałych fizykochemicznych, wykonuje obliczenia szacunkowe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poddaje analizie otrzymany wynik, wykonuje obliczenia, posługując się kalkulatorem</w:t>
            </w:r>
          </w:p>
          <w:p w14:paraId="352A23B1" w14:textId="77777777" w:rsidR="00777184" w:rsidRDefault="00777184" w:rsidP="00A51C93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bryle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sztywnej; przedstawia najważniejsze pojęcia,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</w:p>
        </w:tc>
        <w:tc>
          <w:tcPr>
            <w:tcW w:w="122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CA81485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47C8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4727F647" w14:textId="77777777" w:rsidR="00777184" w:rsidRDefault="00777184" w:rsidP="00A51C93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przeprowadza doświadczenie obrazujące ruch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 sztywnej; modyfikuje jego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</w:t>
            </w:r>
          </w:p>
          <w:p w14:paraId="631FD1F7" w14:textId="77777777" w:rsidR="00777184" w:rsidRPr="00AC4577" w:rsidRDefault="00777184" w:rsidP="00A51C93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opisuje ruch wokół ruchomej</w:t>
            </w:r>
            <w:r w:rsidRPr="00AC4577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osi</w:t>
            </w:r>
            <w:r w:rsidR="00AC4577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– precesję – na wybranym przykładzie (np. ruchu bączka); wskazuje przykłady zjawiska precesji</w:t>
            </w:r>
          </w:p>
          <w:p w14:paraId="56C6D835" w14:textId="77777777" w:rsidR="00777184" w:rsidRDefault="00777184" w:rsidP="00A51C93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 wzór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wektor położenia środka masy układu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 w14:paraId="25613D2D" w14:textId="77777777" w:rsidR="00777184" w:rsidRDefault="00777184" w:rsidP="00A51C93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wypadkowy moment siły; 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opisuje przykłady zastosowania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dodawania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momentów sił (np. dźwignie); analizuje ruch obrotowy bryły sztywnej pod działaniem momentu</w:t>
            </w:r>
            <w:r>
              <w:rPr>
                <w:color w:val="221F1F"/>
                <w:spacing w:val="-3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 w14:paraId="1E74AB9C" w14:textId="77777777" w:rsidR="00777184" w:rsidRPr="00AC4577" w:rsidRDefault="00777184" w:rsidP="00A51C93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opisuje na przykładzie (np.</w:t>
            </w:r>
            <w:r w:rsidRPr="00AC4577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skoku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tyczce) wykorzystanie związku energii potencjalnej</w:t>
            </w:r>
            <w:r w:rsidRPr="00AC4577"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ciała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położeniem środka ciężkości</w:t>
            </w:r>
          </w:p>
          <w:p w14:paraId="7CE8455A" w14:textId="77777777" w:rsidR="00777184" w:rsidRPr="00AC4577" w:rsidRDefault="00777184" w:rsidP="00A51C93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wyznacza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oblicza</w:t>
            </w:r>
            <w:r w:rsidRPr="00AC4577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energię potencjalną bryły</w:t>
            </w:r>
            <w:r w:rsidRPr="00AC4577"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sztywnej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uwzględnieniem położenia jej środka ciężkości</w:t>
            </w:r>
          </w:p>
          <w:p w14:paraId="75B98B0C" w14:textId="77777777" w:rsidR="00777184" w:rsidRDefault="00777184" w:rsidP="00A51C93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zmiany energii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ciała podczas jego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obracania</w:t>
            </w:r>
          </w:p>
          <w:p w14:paraId="6A184737" w14:textId="77777777" w:rsidR="00777184" w:rsidRPr="00AC4577" w:rsidRDefault="00777184" w:rsidP="00A51C93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opisuje na wybranym przykładzie wpływ położenia środka ciężkości</w:t>
            </w:r>
            <w:r w:rsidRPr="00AC4577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na stabilność ciała; rozróżnia równowagi: obojętną,</w:t>
            </w:r>
            <w:r w:rsidRPr="00AC4577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trwałą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chwiejną</w:t>
            </w:r>
          </w:p>
          <w:p w14:paraId="4070EC8F" w14:textId="77777777" w:rsidR="00777184" w:rsidRDefault="00777184" w:rsidP="00A51C93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opisuje przykłady sytuacji,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których równowaga bryły sztywnej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decyduje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bezpieczeństwie (np. stabilność konstrukcji) oraz sposoby zwiększania stabilności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 w14:paraId="47301326" w14:textId="77777777" w:rsidR="00777184" w:rsidRDefault="00777184" w:rsidP="00A51C93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wzór na energię kinetyczną ruchu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</w:t>
            </w:r>
          </w:p>
          <w:p w14:paraId="1A5B738C" w14:textId="77777777" w:rsidR="00777184" w:rsidRDefault="00777184" w:rsidP="00A51C93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związek między momentem siły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momentem bezwładności 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przyspieszeniem kątowym</w:t>
            </w:r>
          </w:p>
          <w:p w14:paraId="416C7410" w14:textId="77777777" w:rsidR="00777184" w:rsidRDefault="00777184" w:rsidP="00A51C93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(na przykładzie kulki staczającej się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równi pochyłej) zachowanie się bryły pod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działaniem momentu siły na podstawie drugiej zasady dynamiki; ilustruje graficznie rozkład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</w:p>
          <w:p w14:paraId="78AD581C" w14:textId="77777777" w:rsidR="00777184" w:rsidRDefault="00777184" w:rsidP="00E76A6A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wzór na moment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 bryły</w:t>
            </w:r>
          </w:p>
          <w:p w14:paraId="2D1A2342" w14:textId="77777777" w:rsidR="00777184" w:rsidRDefault="00777184" w:rsidP="00E76A6A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opisuje przykłady wykorzystania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zachowania momentu pędu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(np.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sporcie, urządzeniach technicznych); ilustruje je na rysunkach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schematycznych</w:t>
            </w:r>
          </w:p>
          <w:p w14:paraId="5EC762D5" w14:textId="77777777" w:rsidR="00777184" w:rsidRDefault="00777184" w:rsidP="00E76A6A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ilustruje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doświadczalnie efekt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żyroskopowy</w:t>
            </w:r>
          </w:p>
          <w:p w14:paraId="222766A3" w14:textId="77777777" w:rsidR="00777184" w:rsidRPr="00AC4577" w:rsidRDefault="00777184" w:rsidP="00E76A6A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posługuje się informacjami 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analizy</w:t>
            </w:r>
            <w:r w:rsidRPr="00AC4577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materiałów źródłowych lub</w:t>
            </w:r>
            <w:r w:rsidRPr="00AC4577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zaczerpniętych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internetu, dotyczącymi ruchu brył sztywnych</w:t>
            </w:r>
          </w:p>
          <w:p w14:paraId="5C994C36" w14:textId="77777777" w:rsidR="00777184" w:rsidRDefault="00777184" w:rsidP="00A51C93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doświadczeń:</w:t>
            </w:r>
          </w:p>
          <w:p w14:paraId="000D9B06" w14:textId="77777777" w:rsidR="00777184" w:rsidRDefault="00777184" w:rsidP="00A51C93">
            <w:pPr>
              <w:pStyle w:val="TableParagraph"/>
              <w:numPr>
                <w:ilvl w:val="0"/>
                <w:numId w:val="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zachowania się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zależności od sposobu przyłożenia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 w14:paraId="2500DBC5" w14:textId="77777777" w:rsidR="00777184" w:rsidRDefault="00777184" w:rsidP="00A51C93">
            <w:pPr>
              <w:pStyle w:val="TableParagraph"/>
              <w:numPr>
                <w:ilvl w:val="0"/>
                <w:numId w:val="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 środka ciężkości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 płaskich,</w:t>
            </w:r>
          </w:p>
          <w:p w14:paraId="2CFBDCF3" w14:textId="77777777" w:rsidR="00777184" w:rsidRDefault="00777184" w:rsidP="00A51C93">
            <w:pPr>
              <w:pStyle w:val="TableParagraph"/>
              <w:numPr>
                <w:ilvl w:val="0"/>
                <w:numId w:val="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badanie ruchu ciał</w:t>
            </w:r>
            <w:r w:rsidR="00FB30D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o </w:t>
            </w: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różnych momentach</w:t>
            </w: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bezwładności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,</w:t>
            </w:r>
          </w:p>
          <w:p w14:paraId="55582939" w14:textId="77777777" w:rsidR="00777184" w:rsidRDefault="00777184" w:rsidP="00A51C93">
            <w:pPr>
              <w:pStyle w:val="TableParagraph"/>
              <w:numPr>
                <w:ilvl w:val="0"/>
                <w:numId w:val="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 momentu bezwładności brył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sztywnych,</w:t>
            </w:r>
          </w:p>
          <w:p w14:paraId="32324C78" w14:textId="77777777" w:rsidR="00AC4577" w:rsidRPr="00AC4577" w:rsidRDefault="00777184" w:rsidP="00A51C93">
            <w:pPr>
              <w:pStyle w:val="TableParagraph"/>
              <w:numPr>
                <w:ilvl w:val="0"/>
                <w:numId w:val="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b/>
                <w:color w:val="221F1F"/>
                <w:w w:val="105"/>
                <w:sz w:val="15"/>
                <w:szCs w:val="15"/>
              </w:rPr>
            </w:pP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demonstracja zasady zachowania momentu</w:t>
            </w: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pędu,</w:t>
            </w:r>
          </w:p>
          <w:p w14:paraId="4EAC6C7D" w14:textId="77777777" w:rsidR="00777184" w:rsidRPr="00AC4577" w:rsidRDefault="00777184" w:rsidP="00AC4577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firstLine="0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formułuje hipotezy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prezentuje kroki niezbędne do ich weryfikacji</w:t>
            </w:r>
          </w:p>
          <w:p w14:paraId="47CAC988" w14:textId="77777777" w:rsidR="00777184" w:rsidRPr="00AC4577" w:rsidRDefault="00777184" w:rsidP="00E76A6A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samodzielnie wyszukuje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analizuje materiały źródłowe,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tym teksty popularnonaukowe dotyczące</w:t>
            </w:r>
            <w:r w:rsidRPr="00AC4577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 xml:space="preserve">treści rozdziału </w:t>
            </w:r>
            <w:r w:rsidRPr="00AC4577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Bryła sztywna</w:t>
            </w:r>
            <w:r w:rsidRPr="00AC4577">
              <w:rPr>
                <w:color w:val="221F1F"/>
                <w:w w:val="105"/>
                <w:sz w:val="15"/>
                <w:szCs w:val="15"/>
              </w:rPr>
              <w:t>, posługuje się informacjami</w:t>
            </w:r>
            <w:r w:rsidRPr="00AC4577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pochodzącymi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analizy tych materiałów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wykorzystuje je do rozwiązywania zadań lub problemów</w:t>
            </w:r>
          </w:p>
          <w:p w14:paraId="49A2433E" w14:textId="77777777" w:rsidR="00777184" w:rsidRDefault="00777184" w:rsidP="00E76A6A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spacing w:line="264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70FA7D62" w14:textId="77777777" w:rsidR="00777184" w:rsidRDefault="00777184" w:rsidP="00A51C93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ruchu brył sztywnych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wyznaczaniem położenia środka masy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układu ciał,</w:t>
            </w:r>
          </w:p>
          <w:p w14:paraId="54A90CF7" w14:textId="77777777" w:rsidR="00777184" w:rsidRPr="00AC4577" w:rsidRDefault="00777184" w:rsidP="00A51C93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wyznaczaniem momentów</w:t>
            </w:r>
            <w:r w:rsidRPr="00AC4577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sił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stosowaniem warunków statyki bryły sztywnej oraz pierwszej zasady dynamiki dla ruchu obrotowego,</w:t>
            </w:r>
          </w:p>
          <w:p w14:paraId="74633D03" w14:textId="77777777" w:rsidR="00777184" w:rsidRPr="00AC4577" w:rsidRDefault="00777184" w:rsidP="00A51C93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AC4577">
              <w:rPr>
                <w:color w:val="221F1F"/>
                <w:w w:val="105"/>
                <w:sz w:val="15"/>
                <w:szCs w:val="15"/>
              </w:rPr>
              <w:t>wyznaczaniem środka ciężkości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AC4577">
              <w:rPr>
                <w:color w:val="221F1F"/>
                <w:w w:val="105"/>
                <w:sz w:val="15"/>
                <w:szCs w:val="15"/>
              </w:rPr>
              <w:t>stosowaniem warunków</w:t>
            </w:r>
            <w:r w:rsidRPr="00AC4577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statyki</w:t>
            </w:r>
            <w:r w:rsidR="00AC4577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AC4577">
              <w:rPr>
                <w:color w:val="221F1F"/>
                <w:w w:val="105"/>
                <w:sz w:val="15"/>
                <w:szCs w:val="15"/>
              </w:rPr>
              <w:t>bryły sztywnej oraz wyznaczaniem jej energii potencjalnej,</w:t>
            </w:r>
          </w:p>
          <w:p w14:paraId="1E28A1C4" w14:textId="77777777" w:rsidR="00777184" w:rsidRDefault="00777184" w:rsidP="00A51C93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 bryły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 w14:paraId="17D2917B" w14:textId="77777777" w:rsidR="00777184" w:rsidRDefault="00777184" w:rsidP="00A51C93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 dla ruchu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 w14:paraId="0423D4C8" w14:textId="77777777" w:rsidR="00777184" w:rsidRDefault="00777184" w:rsidP="00A51C93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 zachowania momentu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 w14:paraId="6DA6BFDD" w14:textId="77777777" w:rsidR="00777184" w:rsidRDefault="00777184" w:rsidP="00A51C93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prezentuje projekt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Wahadło Oberbecka</w:t>
            </w:r>
            <w:r>
              <w:rPr>
                <w:rFonts w:ascii="Arial" w:hAnsi="Arial" w:cs="Arial"/>
                <w:i/>
                <w:iCs/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podręczniku</w:t>
            </w:r>
          </w:p>
        </w:tc>
        <w:tc>
          <w:tcPr>
            <w:tcW w:w="1132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11B7EDE" w14:textId="77777777" w:rsidR="00777184" w:rsidRDefault="00777184" w:rsidP="00777184">
            <w:pPr>
              <w:pStyle w:val="TableParagraph"/>
              <w:kinsoku w:val="0"/>
              <w:overflowPunct w:val="0"/>
              <w:spacing w:line="276" w:lineRule="auto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47C85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06DECE9D" w14:textId="77777777" w:rsidR="00777184" w:rsidRDefault="00777184" w:rsidP="00A51C93">
            <w:pPr>
              <w:pStyle w:val="TableParagraph"/>
              <w:numPr>
                <w:ilvl w:val="0"/>
                <w:numId w:val="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spacing w:val="-3"/>
                <w:w w:val="105"/>
                <w:sz w:val="15"/>
                <w:szCs w:val="15"/>
              </w:rPr>
            </w:pPr>
            <w:r>
              <w:rPr>
                <w:color w:val="221F1F"/>
                <w:spacing w:val="-3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uzasadnia wzór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wektor położenia środka masy układu ciał</w:t>
            </w:r>
          </w:p>
          <w:p w14:paraId="2CA906D9" w14:textId="77777777" w:rsidR="00777184" w:rsidRPr="00967C94" w:rsidRDefault="00777184" w:rsidP="00A51C93">
            <w:pPr>
              <w:pStyle w:val="TableParagraph"/>
              <w:numPr>
                <w:ilvl w:val="0"/>
                <w:numId w:val="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967C94">
              <w:rPr>
                <w:color w:val="221F1F"/>
                <w:w w:val="105"/>
                <w:sz w:val="15"/>
                <w:szCs w:val="15"/>
              </w:rPr>
              <w:t>analizuje (na wybranym</w:t>
            </w:r>
            <w:r w:rsidRPr="00967C94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przykładzie, innym niż</w:t>
            </w:r>
            <w:r w:rsidRPr="00967C94"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opisany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podręczniku) zachowanie się bryły pod działaniem momentu siły na podstawie drugiej zasady dynamiki; wyznacza moment bezwładności bryły</w:t>
            </w:r>
          </w:p>
          <w:p w14:paraId="6B7873F1" w14:textId="77777777" w:rsidR="00777184" w:rsidRDefault="00777184" w:rsidP="00A51C93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przykładach zastosowania żyroskopu,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informacjami wynikającymi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 materiałów źródłowych,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tym tekstów popularnonaukowych</w:t>
            </w:r>
          </w:p>
          <w:p w14:paraId="0704DED6" w14:textId="77777777" w:rsidR="00777184" w:rsidRDefault="00777184" w:rsidP="00A51C93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 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60E57C00" w14:textId="77777777" w:rsidR="00777184" w:rsidRPr="00967C94" w:rsidRDefault="00777184" w:rsidP="00A51C93">
            <w:pPr>
              <w:pStyle w:val="TableParagraph"/>
              <w:numPr>
                <w:ilvl w:val="1"/>
                <w:numId w:val="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967C94">
              <w:rPr>
                <w:color w:val="221F1F"/>
                <w:w w:val="105"/>
                <w:sz w:val="15"/>
                <w:szCs w:val="15"/>
              </w:rPr>
              <w:t>opisywaniem</w:t>
            </w:r>
            <w:r w:rsidRPr="00967C94"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ruchu brył</w:t>
            </w:r>
            <w:r w:rsidRPr="00967C94"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sztywnych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wyznaczaniem położenia środka masy układu ciał,</w:t>
            </w:r>
          </w:p>
          <w:p w14:paraId="5ED2F80C" w14:textId="77777777" w:rsidR="00777184" w:rsidRPr="00967C94" w:rsidRDefault="00777184" w:rsidP="00A51C93">
            <w:pPr>
              <w:pStyle w:val="TableParagraph"/>
              <w:numPr>
                <w:ilvl w:val="1"/>
                <w:numId w:val="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967C94">
              <w:rPr>
                <w:color w:val="221F1F"/>
                <w:sz w:val="15"/>
                <w:szCs w:val="15"/>
              </w:rPr>
              <w:t xml:space="preserve">wyznaczaniem </w:t>
            </w:r>
            <w:r w:rsidRPr="00967C94">
              <w:rPr>
                <w:color w:val="221F1F"/>
                <w:w w:val="105"/>
                <w:sz w:val="15"/>
                <w:szCs w:val="15"/>
              </w:rPr>
              <w:t>momentów sił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stosowaniem</w:t>
            </w:r>
            <w:r w:rsidR="00967C94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warunków statyki bryły sztywnej oraz pierwszej zasady dynamiki dla ruchu obrotowego,</w:t>
            </w:r>
          </w:p>
          <w:p w14:paraId="5E82BB59" w14:textId="77777777" w:rsidR="00777184" w:rsidRPr="00967C94" w:rsidRDefault="00777184" w:rsidP="00A51C93">
            <w:pPr>
              <w:pStyle w:val="TableParagraph"/>
              <w:numPr>
                <w:ilvl w:val="1"/>
                <w:numId w:val="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 w:rsidRPr="00967C94">
              <w:rPr>
                <w:color w:val="221F1F"/>
                <w:w w:val="105"/>
                <w:sz w:val="15"/>
                <w:szCs w:val="15"/>
              </w:rPr>
              <w:t>wyznaczaniem środka ciężkości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stosowaniem warunków</w:t>
            </w:r>
            <w:r w:rsidRPr="00967C94"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statyki</w:t>
            </w:r>
            <w:r w:rsidR="00967C94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bryły sztywnej oraz wyznaczaniem jej energii potencjalnej,</w:t>
            </w:r>
          </w:p>
          <w:p w14:paraId="585A411D" w14:textId="77777777" w:rsidR="00777184" w:rsidRDefault="00777184" w:rsidP="00A51C93">
            <w:pPr>
              <w:pStyle w:val="TableParagraph"/>
              <w:numPr>
                <w:ilvl w:val="1"/>
                <w:numId w:val="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 sztywnej,</w:t>
            </w:r>
          </w:p>
          <w:p w14:paraId="1980D213" w14:textId="77777777" w:rsidR="00777184" w:rsidRDefault="00777184" w:rsidP="00A51C93">
            <w:pPr>
              <w:pStyle w:val="TableParagraph"/>
              <w:numPr>
                <w:ilvl w:val="1"/>
                <w:numId w:val="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 dla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obrotowego,</w:t>
            </w:r>
          </w:p>
          <w:p w14:paraId="7E07E2E3" w14:textId="77777777" w:rsidR="00777184" w:rsidRDefault="00777184" w:rsidP="00A51C93">
            <w:pPr>
              <w:pStyle w:val="TableParagraph"/>
              <w:numPr>
                <w:ilvl w:val="1"/>
                <w:numId w:val="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 momentu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 w14:paraId="0F982351" w14:textId="77777777" w:rsidR="00777184" w:rsidRPr="00967C94" w:rsidRDefault="00777184" w:rsidP="00A51C93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967C94">
              <w:rPr>
                <w:color w:val="221F1F"/>
                <w:w w:val="105"/>
                <w:sz w:val="15"/>
                <w:szCs w:val="15"/>
              </w:rPr>
              <w:t>planuje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modyfikuje wykonanie</w:t>
            </w:r>
            <w:r w:rsidRPr="00967C94"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przyrządu (wahadła</w:t>
            </w:r>
            <w:r w:rsidRPr="00967C94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Oberbecka) oraz</w:t>
            </w:r>
            <w:r w:rsidRPr="00967C94"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przebieg</w:t>
            </w:r>
            <w:r w:rsidR="00967C94" w:rsidRPr="00967C94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doświadczenia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zastosowaniem tego przyrządu – według projektu opisanego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podręczniku (</w:t>
            </w:r>
            <w:r w:rsidRPr="00967C94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Wahadło Oberbecka</w:t>
            </w:r>
            <w:r w:rsidRPr="00967C94">
              <w:rPr>
                <w:color w:val="221F1F"/>
                <w:w w:val="105"/>
                <w:sz w:val="15"/>
                <w:szCs w:val="15"/>
              </w:rPr>
              <w:t>); formułuje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weryfikuje hipotezy</w:t>
            </w:r>
          </w:p>
          <w:p w14:paraId="5A8F8FD9" w14:textId="77777777" w:rsidR="00777184" w:rsidRPr="00967C94" w:rsidRDefault="00777184" w:rsidP="00A51C93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 w:rsidRPr="00967C94">
              <w:rPr>
                <w:color w:val="221F1F"/>
                <w:w w:val="105"/>
                <w:sz w:val="15"/>
                <w:szCs w:val="15"/>
              </w:rPr>
              <w:t>realizuje projekt związany ze</w:t>
            </w:r>
            <w:r w:rsidRPr="00967C94"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statyką ciał, np. projektuje wybrany</w:t>
            </w:r>
            <w:r w:rsidRPr="00967C94"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 w:rsidRPr="00967C94">
              <w:rPr>
                <w:color w:val="221F1F"/>
                <w:w w:val="105"/>
                <w:sz w:val="15"/>
                <w:szCs w:val="15"/>
              </w:rPr>
              <w:t>przedmiot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bada jego stabilność, korzystając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967C94">
              <w:rPr>
                <w:color w:val="221F1F"/>
                <w:w w:val="105"/>
                <w:sz w:val="15"/>
                <w:szCs w:val="15"/>
              </w:rPr>
              <w:t xml:space="preserve">informacji </w:t>
            </w:r>
            <w:r w:rsidRPr="00967C94">
              <w:rPr>
                <w:color w:val="221F1F"/>
                <w:sz w:val="15"/>
                <w:szCs w:val="15"/>
              </w:rPr>
              <w:t>pochodzących</w:t>
            </w:r>
            <w:r w:rsidR="00FB30D5">
              <w:rPr>
                <w:color w:val="221F1F"/>
                <w:sz w:val="15"/>
                <w:szCs w:val="15"/>
              </w:rPr>
              <w:t xml:space="preserve"> z </w:t>
            </w:r>
            <w:r w:rsidRPr="00967C94">
              <w:rPr>
                <w:color w:val="221F1F"/>
                <w:w w:val="105"/>
                <w:sz w:val="15"/>
                <w:szCs w:val="15"/>
              </w:rPr>
              <w:t>analizy materiałów źródłowych lub internetu</w:t>
            </w:r>
          </w:p>
          <w:p w14:paraId="508E653A" w14:textId="77777777" w:rsidR="00777184" w:rsidRDefault="00777184" w:rsidP="00A51C93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prezentuje własny projekt związany</w:t>
            </w:r>
            <w:r w:rsidR="00FB30D5"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treściami rozdziału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Bryła</w:t>
            </w:r>
            <w:r>
              <w:rPr>
                <w:rFonts w:ascii="Arial" w:hAnsi="Arial" w:cs="Arial"/>
                <w:i/>
                <w:iCs/>
                <w:color w:val="221F1F"/>
                <w:spacing w:val="-36"/>
                <w:w w:val="105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sztywna</w:t>
            </w:r>
          </w:p>
        </w:tc>
      </w:tr>
    </w:tbl>
    <w:p w14:paraId="60FC9E62" w14:textId="77777777" w:rsidR="00385401" w:rsidRDefault="00385401">
      <w:pPr>
        <w:rPr>
          <w:rFonts w:ascii="Times New Roman" w:hAnsi="Times New Roman" w:cs="Times New Roman"/>
          <w:sz w:val="25"/>
          <w:szCs w:val="25"/>
        </w:rPr>
      </w:pPr>
    </w:p>
    <w:p w14:paraId="5654F8E2" w14:textId="77777777" w:rsidR="00FB30D5" w:rsidRDefault="00FB30D5">
      <w:pPr>
        <w:rPr>
          <w:rFonts w:ascii="Times New Roman" w:hAnsi="Times New Roman" w:cs="Times New Roman"/>
          <w:sz w:val="25"/>
          <w:szCs w:val="25"/>
        </w:rPr>
        <w:sectPr w:rsidR="00FB30D5" w:rsidSect="00385401">
          <w:headerReference w:type="default" r:id="rId8"/>
          <w:footerReference w:type="default" r:id="rId9"/>
          <w:pgSz w:w="16840" w:h="11900" w:orient="landscape"/>
          <w:pgMar w:top="1134" w:right="1418" w:bottom="1701" w:left="1418" w:header="709" w:footer="709" w:gutter="0"/>
          <w:cols w:space="708" w:equalWidth="0">
            <w:col w:w="14622"/>
          </w:cols>
          <w:noEndnote/>
        </w:sectPr>
      </w:pPr>
    </w:p>
    <w:p w14:paraId="14DCDA6F" w14:textId="77777777" w:rsidR="00FB30D5" w:rsidRDefault="00FB30D5" w:rsidP="00FB30D5">
      <w:pPr>
        <w:pStyle w:val="Nagwek1"/>
        <w:kinsoku w:val="0"/>
        <w:overflowPunct w:val="0"/>
        <w:spacing w:before="0"/>
        <w:ind w:left="102"/>
        <w:rPr>
          <w:b/>
          <w:bCs/>
          <w:color w:val="221F1F"/>
        </w:rPr>
      </w:pPr>
      <w:r>
        <w:rPr>
          <w:b/>
          <w:bCs/>
          <w:color w:val="221F1F"/>
        </w:rPr>
        <w:t>Sposoby sprawdzania osiągnięć edukacyjnych ucznia</w:t>
      </w:r>
    </w:p>
    <w:p w14:paraId="77B4901D" w14:textId="77777777" w:rsidR="00FB30D5" w:rsidRDefault="00FB30D5" w:rsidP="00FB30D5">
      <w:pPr>
        <w:pStyle w:val="Tekstpodstawowy"/>
        <w:kinsoku w:val="0"/>
        <w:overflowPunct w:val="0"/>
        <w:spacing w:before="68" w:line="276" w:lineRule="auto"/>
        <w:ind w:left="323"/>
        <w:rPr>
          <w:color w:val="221F1F"/>
          <w:w w:val="105"/>
        </w:rPr>
      </w:pPr>
      <w:r>
        <w:rPr>
          <w:color w:val="221F1F"/>
          <w:w w:val="105"/>
        </w:rPr>
        <w:t>Osiągnięcia edukacyjne ucznia są sprawdzane:</w:t>
      </w:r>
    </w:p>
    <w:p w14:paraId="6509A6CA" w14:textId="77777777" w:rsidR="00FB30D5" w:rsidRDefault="00FB30D5" w:rsidP="00A51C93">
      <w:pPr>
        <w:pStyle w:val="Akapitzlist"/>
        <w:numPr>
          <w:ilvl w:val="0"/>
          <w:numId w:val="12"/>
        </w:numPr>
        <w:tabs>
          <w:tab w:val="left" w:pos="378"/>
        </w:tabs>
        <w:kinsoku w:val="0"/>
        <w:overflowPunct w:val="0"/>
        <w:spacing w:line="276" w:lineRule="auto"/>
        <w:ind w:left="323" w:hanging="144"/>
        <w:rPr>
          <w:color w:val="221F1F"/>
          <w:w w:val="110"/>
          <w:sz w:val="17"/>
          <w:szCs w:val="17"/>
        </w:rPr>
      </w:pPr>
      <w:r>
        <w:rPr>
          <w:color w:val="221F1F"/>
          <w:w w:val="110"/>
          <w:sz w:val="17"/>
          <w:szCs w:val="17"/>
        </w:rPr>
        <w:t>ustnie (waga</w:t>
      </w:r>
      <w:r>
        <w:rPr>
          <w:color w:val="221F1F"/>
          <w:spacing w:val="-3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0,2),</w:t>
      </w:r>
    </w:p>
    <w:p w14:paraId="3E506FC5" w14:textId="77777777" w:rsidR="00FB30D5" w:rsidRDefault="00FB30D5" w:rsidP="00A51C93">
      <w:pPr>
        <w:pStyle w:val="Akapitzlist"/>
        <w:numPr>
          <w:ilvl w:val="0"/>
          <w:numId w:val="12"/>
        </w:numPr>
        <w:tabs>
          <w:tab w:val="left" w:pos="378"/>
        </w:tabs>
        <w:kinsoku w:val="0"/>
        <w:overflowPunct w:val="0"/>
        <w:spacing w:line="276" w:lineRule="auto"/>
        <w:ind w:left="323" w:hanging="14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pisemnie (waga</w:t>
      </w:r>
      <w:r>
        <w:rPr>
          <w:color w:val="221F1F"/>
          <w:spacing w:val="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0,5),</w:t>
      </w:r>
    </w:p>
    <w:p w14:paraId="2EDCB0FC" w14:textId="77777777" w:rsidR="00FB30D5" w:rsidRDefault="00FB30D5" w:rsidP="00A51C93">
      <w:pPr>
        <w:pStyle w:val="Akapitzlist"/>
        <w:numPr>
          <w:ilvl w:val="0"/>
          <w:numId w:val="12"/>
        </w:numPr>
        <w:tabs>
          <w:tab w:val="left" w:pos="378"/>
        </w:tabs>
        <w:kinsoku w:val="0"/>
        <w:overflowPunct w:val="0"/>
        <w:spacing w:line="276" w:lineRule="auto"/>
        <w:ind w:left="323" w:hanging="14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praktycznie, tzn. w trakcie wykonywania doświadczeń (waga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0,3). Ocena klasyfikacyjna jest średnią ważoną ocen</w:t>
      </w:r>
      <w:r>
        <w:rPr>
          <w:color w:val="221F1F"/>
          <w:spacing w:val="1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cząstkowych.</w:t>
      </w:r>
    </w:p>
    <w:p w14:paraId="637E73E9" w14:textId="77777777" w:rsidR="00FB30D5" w:rsidRPr="00276243" w:rsidRDefault="00FB30D5" w:rsidP="00FB30D5">
      <w:pPr>
        <w:tabs>
          <w:tab w:val="left" w:pos="378"/>
        </w:tabs>
        <w:kinsoku w:val="0"/>
        <w:overflowPunct w:val="0"/>
        <w:spacing w:before="120" w:after="120" w:line="254" w:lineRule="auto"/>
        <w:ind w:left="125"/>
        <w:rPr>
          <w:color w:val="221F1F"/>
          <w:w w:val="105"/>
          <w:sz w:val="16"/>
          <w:szCs w:val="16"/>
        </w:rPr>
      </w:pPr>
      <m:oMathPara>
        <m:oMath>
          <m:r>
            <w:rPr>
              <w:rFonts w:ascii="Cambria Math" w:hAnsi="Cambria Math"/>
              <w:color w:val="221F1F"/>
              <w:w w:val="105"/>
              <w:sz w:val="12"/>
              <w:szCs w:val="12"/>
            </w:rPr>
            <m:t>ocena=</m:t>
          </m:r>
          <m:f>
            <m:fPr>
              <m:ctrlPr>
                <w:rPr>
                  <w:rFonts w:ascii="Cambria Math" w:hAnsi="Cambria Math" w:cs="Book Antiqua"/>
                  <w:i/>
                  <w:color w:val="221F1F"/>
                  <w:w w:val="105"/>
                  <w:sz w:val="12"/>
                  <w:szCs w:val="12"/>
                </w:rPr>
              </m:ctrlPr>
            </m:fPr>
            <m:num>
              <m:r>
                <w:rPr>
                  <w:rFonts w:ascii="Cambria Math" w:hAnsi="Cambria Math" w:cs="Century Gothic"/>
                  <w:color w:val="221F1F"/>
                  <w:w w:val="115"/>
                  <w:sz w:val="12"/>
                  <w:szCs w:val="12"/>
                  <w:u w:val="single"/>
                </w:rPr>
                <m:t xml:space="preserve"> </m:t>
              </m:r>
              <m:r>
                <w:rPr>
                  <w:rFonts w:ascii="Cambria Math" w:hAnsi="Cambria Math"/>
                  <w:color w:val="221F1F"/>
                  <w:w w:val="105"/>
                  <w:sz w:val="12"/>
                  <w:szCs w:val="12"/>
                  <w:u w:val="single"/>
                </w:rPr>
                <m:t xml:space="preserve">suma ocen „ustne" ∙ 0,2 </m:t>
              </m:r>
              <m:r>
                <w:rPr>
                  <w:rFonts w:ascii="Cambria Math" w:hAnsi="Cambria Math"/>
                  <w:color w:val="221F1F"/>
                  <w:w w:val="115"/>
                  <w:sz w:val="12"/>
                  <w:szCs w:val="12"/>
                  <w:u w:val="single"/>
                </w:rPr>
                <m:t xml:space="preserve">+ </m:t>
              </m:r>
              <m:r>
                <w:rPr>
                  <w:rFonts w:ascii="Cambria Math" w:hAnsi="Cambria Math"/>
                  <w:color w:val="221F1F"/>
                  <w:w w:val="105"/>
                  <w:sz w:val="12"/>
                  <w:szCs w:val="12"/>
                  <w:u w:val="single"/>
                </w:rPr>
                <m:t xml:space="preserve">suma ocen „pisemne" ∙ 0,5 </m:t>
              </m:r>
              <m:r>
                <w:rPr>
                  <w:rFonts w:ascii="Cambria Math" w:hAnsi="Cambria Math"/>
                  <w:color w:val="221F1F"/>
                  <w:w w:val="115"/>
                  <w:sz w:val="12"/>
                  <w:szCs w:val="12"/>
                  <w:u w:val="single"/>
                </w:rPr>
                <m:t xml:space="preserve">+ </m:t>
              </m:r>
              <m:r>
                <w:rPr>
                  <w:rFonts w:ascii="Cambria Math" w:hAnsi="Cambria Math"/>
                  <w:color w:val="221F1F"/>
                  <w:w w:val="105"/>
                  <w:sz w:val="12"/>
                  <w:szCs w:val="12"/>
                  <w:u w:val="single"/>
                </w:rPr>
                <m:t xml:space="preserve">suma ocen „praktyczne" ∙ </m:t>
              </m:r>
              <m:r>
                <w:rPr>
                  <w:rFonts w:ascii="Cambria Math" w:hAnsi="Cambria Math" w:cs="Century Gothic"/>
                  <w:color w:val="221F1F"/>
                  <w:w w:val="105"/>
                  <w:sz w:val="12"/>
                  <w:szCs w:val="12"/>
                  <w:u w:val="single"/>
                </w:rPr>
                <m:t>0.3</m:t>
              </m:r>
            </m:num>
            <m:den>
              <m:r>
                <w:rPr>
                  <w:rFonts w:ascii="Cambria Math" w:hAnsi="Cambria Math"/>
                  <w:color w:val="221F1F"/>
                  <w:w w:val="115"/>
                  <w:sz w:val="12"/>
                  <w:szCs w:val="12"/>
                </w:rPr>
                <m:t xml:space="preserve">liczba ocen „ustne" </m:t>
              </m:r>
              <m:r>
                <w:rPr>
                  <w:rFonts w:ascii="Cambria Math" w:hAnsi="Cambria Math"/>
                  <w:color w:val="221F1F"/>
                  <w:w w:val="115"/>
                  <w:position w:val="5"/>
                  <w:sz w:val="12"/>
                  <w:szCs w:val="12"/>
                </w:rPr>
                <m:t xml:space="preserve">∙ </m:t>
              </m:r>
              <m:r>
                <w:rPr>
                  <w:rFonts w:ascii="Cambria Math" w:hAnsi="Cambria Math"/>
                  <w:color w:val="221F1F"/>
                  <w:w w:val="115"/>
                  <w:sz w:val="12"/>
                  <w:szCs w:val="12"/>
                </w:rPr>
                <m:t xml:space="preserve">0,2 + liczba ocen „pisemne" </m:t>
              </m:r>
              <m:r>
                <w:rPr>
                  <w:rFonts w:ascii="Cambria Math" w:hAnsi="Cambria Math"/>
                  <w:color w:val="221F1F"/>
                  <w:w w:val="115"/>
                  <w:position w:val="5"/>
                  <w:sz w:val="12"/>
                  <w:szCs w:val="12"/>
                </w:rPr>
                <m:t xml:space="preserve">∙ </m:t>
              </m:r>
              <m:r>
                <w:rPr>
                  <w:rFonts w:ascii="Cambria Math" w:hAnsi="Cambria Math"/>
                  <w:color w:val="221F1F"/>
                  <w:w w:val="115"/>
                  <w:sz w:val="12"/>
                  <w:szCs w:val="12"/>
                </w:rPr>
                <m:t xml:space="preserve">0,5 + liczba ocen „praktyczne" </m:t>
              </m:r>
              <m:r>
                <w:rPr>
                  <w:rFonts w:ascii="Cambria Math" w:hAnsi="Cambria Math"/>
                  <w:color w:val="221F1F"/>
                  <w:w w:val="115"/>
                  <w:position w:val="5"/>
                  <w:sz w:val="12"/>
                  <w:szCs w:val="12"/>
                </w:rPr>
                <m:t xml:space="preserve">∙ </m:t>
              </m:r>
              <m:r>
                <w:rPr>
                  <w:rFonts w:ascii="Cambria Math" w:hAnsi="Cambria Math" w:cs="Century Gothic"/>
                  <w:color w:val="221F1F"/>
                  <w:w w:val="115"/>
                  <w:sz w:val="12"/>
                  <w:szCs w:val="12"/>
                </w:rPr>
                <m:t>0.3</m:t>
              </m:r>
            </m:den>
          </m:f>
        </m:oMath>
      </m:oMathPara>
    </w:p>
    <w:p w14:paraId="05318C9D" w14:textId="77777777" w:rsidR="00FB30D5" w:rsidRDefault="00FB30D5" w:rsidP="00FB30D5">
      <w:pPr>
        <w:pStyle w:val="Tekstpodstawowy"/>
        <w:kinsoku w:val="0"/>
        <w:overflowPunct w:val="0"/>
        <w:spacing w:after="120" w:line="360" w:lineRule="auto"/>
        <w:ind w:left="57" w:firstLine="170"/>
        <w:contextualSpacing/>
        <w:rPr>
          <w:rFonts w:ascii="Bookman Old Style" w:hAnsi="Bookman Old Style" w:cs="Bookman Old Style"/>
          <w:b/>
          <w:bCs/>
          <w:color w:val="221F1F"/>
          <w:w w:val="105"/>
        </w:rPr>
      </w:pPr>
      <w:r>
        <w:rPr>
          <w:color w:val="221F1F"/>
          <w:w w:val="105"/>
        </w:rPr>
        <w:t>Na ocenę klasyfikacyjną wpływają również aktywność na lekcji i zaangażowanie w naukę. Te czynniki są brane pod uwagę zwłaszcza wtedy, gdy ocena jest pośrednia (np. 4,5).</w:t>
      </w:r>
      <w:r>
        <w:rPr>
          <w:color w:val="221F1F"/>
          <w:w w:val="105"/>
        </w:rPr>
        <w:br w:type="column"/>
      </w:r>
      <w:r>
        <w:rPr>
          <w:rFonts w:ascii="Bookman Old Style" w:hAnsi="Bookman Old Style" w:cs="Bookman Old Style"/>
          <w:b/>
          <w:bCs/>
          <w:color w:val="221F1F"/>
          <w:w w:val="105"/>
        </w:rPr>
        <w:t>Warunki i tryb uzyskiwania oceny wyższej niż przewidywana</w:t>
      </w:r>
    </w:p>
    <w:p w14:paraId="58EC03C7" w14:textId="77777777" w:rsidR="00FB30D5" w:rsidRDefault="00FB30D5" w:rsidP="00FB30D5">
      <w:pPr>
        <w:pStyle w:val="Tekstpodstawowy"/>
        <w:kinsoku w:val="0"/>
        <w:overflowPunct w:val="0"/>
        <w:spacing w:before="21" w:line="276" w:lineRule="auto"/>
        <w:ind w:firstLine="170"/>
        <w:rPr>
          <w:color w:val="221F1F"/>
        </w:rPr>
      </w:pPr>
      <w:r>
        <w:rPr>
          <w:color w:val="221F1F"/>
        </w:rPr>
        <w:t>Zgodne z zapisami w </w:t>
      </w:r>
      <w:r>
        <w:rPr>
          <w:rFonts w:ascii="Bookman Old Style" w:hAnsi="Bookman Old Style" w:cs="Bookman Old Style"/>
          <w:b/>
          <w:bCs/>
          <w:color w:val="221F1F"/>
        </w:rPr>
        <w:t xml:space="preserve">statucie </w:t>
      </w:r>
      <w:r>
        <w:rPr>
          <w:color w:val="221F1F"/>
        </w:rPr>
        <w:t>szkoły.</w:t>
      </w:r>
    </w:p>
    <w:p w14:paraId="7159D197" w14:textId="77777777" w:rsidR="00FB30D5" w:rsidRDefault="00FB30D5" w:rsidP="00FB30D5">
      <w:pPr>
        <w:pStyle w:val="Tekstpodstawowy"/>
        <w:kinsoku w:val="0"/>
        <w:overflowPunct w:val="0"/>
        <w:spacing w:before="12" w:line="276" w:lineRule="auto"/>
        <w:ind w:firstLine="170"/>
        <w:rPr>
          <w:color w:val="221F1F"/>
          <w:w w:val="105"/>
        </w:rPr>
      </w:pPr>
      <w:r>
        <w:rPr>
          <w:color w:val="221F1F"/>
          <w:w w:val="105"/>
        </w:rPr>
        <w:t>Starając się o podwyższenie przewidywanej oceny klasyfikacyjnej, uczeń powinien się wykazać umiejętnościami w zakresie tych elementów oceny, w których jego osią- gnięcia nie spełniały wymagań. Jeśli np. jego słabą stroną były oceny „ustne", sprawdzanie odbywa się ustnie.</w:t>
      </w:r>
    </w:p>
    <w:p w14:paraId="1DCA8811" w14:textId="77777777" w:rsidR="00967C94" w:rsidRDefault="00967C94">
      <w:pPr>
        <w:rPr>
          <w:rFonts w:ascii="Times New Roman" w:hAnsi="Times New Roman" w:cs="Times New Roman"/>
          <w:sz w:val="25"/>
          <w:szCs w:val="25"/>
        </w:rPr>
      </w:pPr>
    </w:p>
    <w:p w14:paraId="7DD2B18A" w14:textId="77777777" w:rsidR="00967C94" w:rsidRDefault="00967C94">
      <w:pPr>
        <w:rPr>
          <w:rFonts w:ascii="Times New Roman" w:hAnsi="Times New Roman" w:cs="Times New Roman"/>
          <w:sz w:val="25"/>
          <w:szCs w:val="25"/>
        </w:rPr>
      </w:pPr>
    </w:p>
    <w:p w14:paraId="16F1F246" w14:textId="77777777" w:rsidR="00967C94" w:rsidRDefault="00967C94">
      <w:pPr>
        <w:rPr>
          <w:rFonts w:ascii="Times New Roman" w:hAnsi="Times New Roman" w:cs="Times New Roman"/>
          <w:sz w:val="25"/>
          <w:szCs w:val="25"/>
        </w:rPr>
      </w:pPr>
    </w:p>
    <w:p w14:paraId="5AE813B6" w14:textId="77777777" w:rsidR="00967C94" w:rsidRDefault="00967C94">
      <w:pPr>
        <w:rPr>
          <w:rFonts w:ascii="Times New Roman" w:hAnsi="Times New Roman" w:cs="Times New Roman"/>
          <w:sz w:val="25"/>
          <w:szCs w:val="25"/>
        </w:rPr>
        <w:sectPr w:rsidR="00967C94" w:rsidSect="00FB30D5">
          <w:pgSz w:w="16840" w:h="11900" w:orient="landscape"/>
          <w:pgMar w:top="1134" w:right="1418" w:bottom="1701" w:left="1418" w:header="709" w:footer="709" w:gutter="0"/>
          <w:cols w:num="2" w:space="709"/>
          <w:noEndnote/>
        </w:sectPr>
      </w:pPr>
    </w:p>
    <w:p w14:paraId="1449145F" w14:textId="77777777" w:rsidR="00385401" w:rsidRPr="00FB30D5" w:rsidRDefault="00385401" w:rsidP="00FB30D5">
      <w:pPr>
        <w:pStyle w:val="Tekstpodstawowy"/>
        <w:kinsoku w:val="0"/>
        <w:overflowPunct w:val="0"/>
        <w:spacing w:before="11"/>
        <w:rPr>
          <w:rFonts w:ascii="Times New Roman" w:hAnsi="Times New Roman" w:cs="Times New Roman"/>
          <w:sz w:val="22"/>
          <w:szCs w:val="22"/>
        </w:rPr>
      </w:pPr>
    </w:p>
    <w:sectPr w:rsidR="00385401" w:rsidRPr="00FB30D5">
      <w:type w:val="continuous"/>
      <w:pgSz w:w="16840" w:h="11900" w:orient="landscape"/>
      <w:pgMar w:top="0" w:right="420" w:bottom="280" w:left="1540" w:header="708" w:footer="708" w:gutter="0"/>
      <w:cols w:space="708" w:equalWidth="0">
        <w:col w:w="14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CBCEE" w14:textId="77777777" w:rsidR="00D166C9" w:rsidRDefault="00D166C9" w:rsidP="00385401">
      <w:r>
        <w:separator/>
      </w:r>
    </w:p>
  </w:endnote>
  <w:endnote w:type="continuationSeparator" w:id="0">
    <w:p w14:paraId="738DFE44" w14:textId="77777777" w:rsidR="00D166C9" w:rsidRDefault="00D166C9" w:rsidP="0038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Pro 65 M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lassGarmndE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143B3" w14:textId="77777777" w:rsidR="00C31B79" w:rsidRPr="00824C51" w:rsidRDefault="00C31B79" w:rsidP="00B71E47">
    <w:pPr>
      <w:pStyle w:val="stopkaSc"/>
      <w:rPr>
        <w:lang w:val="pl-PL"/>
      </w:rPr>
    </w:pPr>
    <w:r w:rsidRPr="00824C51">
      <w:rPr>
        <w:lang w:val="pl-PL"/>
      </w:rPr>
      <w:t>Autor: Teresa Szalewska © Copyright by Nowa Era Sp. z o.o. • www.nowaera.pl</w:t>
    </w:r>
  </w:p>
  <w:p w14:paraId="3E8ED4A9" w14:textId="77777777" w:rsidR="00C31B79" w:rsidRDefault="00C31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50694" w14:textId="77777777" w:rsidR="00D166C9" w:rsidRDefault="00D166C9" w:rsidP="00385401">
      <w:r>
        <w:separator/>
      </w:r>
    </w:p>
  </w:footnote>
  <w:footnote w:type="continuationSeparator" w:id="0">
    <w:p w14:paraId="33D797C6" w14:textId="77777777" w:rsidR="00D166C9" w:rsidRDefault="00D166C9" w:rsidP="0038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3E7AF" w14:textId="77777777" w:rsidR="00C31B79" w:rsidRDefault="00C31B79">
    <w:pPr>
      <w:pStyle w:val="Nagwek"/>
    </w:pPr>
    <w:r w:rsidRPr="0038540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42A5F31" wp14:editId="2892C679">
              <wp:simplePos x="0" y="0"/>
              <wp:positionH relativeFrom="page">
                <wp:posOffset>1875155</wp:posOffset>
              </wp:positionH>
              <wp:positionV relativeFrom="page">
                <wp:posOffset>-1025525</wp:posOffset>
              </wp:positionV>
              <wp:extent cx="262255" cy="2798445"/>
              <wp:effectExtent l="0" t="1268095" r="0" b="1250950"/>
              <wp:wrapNone/>
              <wp:docPr id="1" name="Text Box 9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62255" cy="279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49730F" w14:textId="77777777" w:rsidR="00C31B79" w:rsidRPr="00B26112" w:rsidRDefault="00C31B79" w:rsidP="00385401">
                          <w:pPr>
                            <w:tabs>
                              <w:tab w:val="left" w:pos="425"/>
                              <w:tab w:val="left" w:pos="1985"/>
                            </w:tabs>
                            <w:kinsoku w:val="0"/>
                            <w:overflowPunct w:val="0"/>
                            <w:spacing w:before="33" w:line="154" w:lineRule="exact"/>
                            <w:ind w:left="20"/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instrText>PAGE   \* MERGEFORMAT</w:instrText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t>1</w:t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end"/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2A5F31" id="_x0000_t202" coordsize="21600,21600" o:spt="202" path="m,l,21600r21600,l21600,xe">
              <v:stroke joinstyle="miter"/>
              <v:path gradientshapeok="t" o:connecttype="rect"/>
            </v:shapetype>
            <v:shape id="Text Box 930" o:spid="_x0000_s1026" type="#_x0000_t202" style="position:absolute;margin-left:147.65pt;margin-top:-80.75pt;width:20.65pt;height:220.3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" o:allowincell="f" filled="f" stroked="f">
              <v:textbox inset="0,0,0,0">
                <w:txbxContent>
                  <w:p w14:paraId="6249730F" w14:textId="77777777" w:rsidR="00C31B79" w:rsidRPr="00B26112" w:rsidRDefault="00C31B79" w:rsidP="00385401">
                    <w:pPr>
                      <w:tabs>
                        <w:tab w:val="left" w:pos="425"/>
                        <w:tab w:val="left" w:pos="1985"/>
                      </w:tabs>
                      <w:kinsoku w:val="0"/>
                      <w:overflowPunct w:val="0"/>
                      <w:spacing w:before="33" w:line="154" w:lineRule="exact"/>
                      <w:ind w:left="20"/>
                      <w:rPr>
                        <w:rFonts w:ascii="Arial" w:hAnsi="Arial" w:cs="Arial"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instrText>PAGE   \* MERGEFORMAT</w:instrText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separate"/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t>1</w:t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end"/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385401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21D4EA79" wp14:editId="0033E79F">
              <wp:simplePos x="0" y="0"/>
              <wp:positionH relativeFrom="page">
                <wp:align>left</wp:align>
              </wp:positionH>
              <wp:positionV relativeFrom="paragraph">
                <wp:posOffset>-1506855</wp:posOffset>
              </wp:positionV>
              <wp:extent cx="446405" cy="2566035"/>
              <wp:effectExtent l="6985" t="0" r="0" b="0"/>
              <wp:wrapNone/>
              <wp:docPr id="2" name="Group 9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16200000">
                        <a:off x="0" y="0"/>
                        <a:ext cx="446405" cy="2566035"/>
                        <a:chOff x="15604" y="-4470"/>
                        <a:chExt cx="703" cy="4041"/>
                      </a:xfrm>
                    </wpg:grpSpPr>
                    <wps:wsp>
                      <wps:cNvPr id="7" name="Freeform 885"/>
                      <wps:cNvSpPr>
                        <a:spLocks/>
                      </wps:cNvSpPr>
                      <wps:spPr bwMode="auto">
                        <a:xfrm>
                          <a:off x="15604" y="-4470"/>
                          <a:ext cx="703" cy="1218"/>
                        </a:xfrm>
                        <a:custGeom>
                          <a:avLst/>
                          <a:gdLst>
                            <a:gd name="T0" fmla="*/ 0 w 703"/>
                            <a:gd name="T1" fmla="*/ 0 h 1218"/>
                            <a:gd name="T2" fmla="*/ 0 w 703"/>
                            <a:gd name="T3" fmla="*/ 1217 h 1218"/>
                            <a:gd name="T4" fmla="*/ 702 w 703"/>
                            <a:gd name="T5" fmla="*/ 1217 h 1218"/>
                            <a:gd name="T6" fmla="*/ 702 w 703"/>
                            <a:gd name="T7" fmla="*/ 0 h 1218"/>
                            <a:gd name="T8" fmla="*/ 0 w 703"/>
                            <a:gd name="T9" fmla="*/ 0 h 1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86"/>
                      <wps:cNvSpPr>
                        <a:spLocks/>
                      </wps:cNvSpPr>
                      <wps:spPr bwMode="auto">
                        <a:xfrm>
                          <a:off x="15604" y="-3252"/>
                          <a:ext cx="703" cy="2823"/>
                        </a:xfrm>
                        <a:custGeom>
                          <a:avLst/>
                          <a:gdLst>
                            <a:gd name="T0" fmla="*/ 0 w 703"/>
                            <a:gd name="T1" fmla="*/ 0 h 2823"/>
                            <a:gd name="T2" fmla="*/ 0 w 703"/>
                            <a:gd name="T3" fmla="*/ 2822 h 2823"/>
                            <a:gd name="T4" fmla="*/ 702 w 703"/>
                            <a:gd name="T5" fmla="*/ 2822 h 2823"/>
                            <a:gd name="T6" fmla="*/ 702 w 703"/>
                            <a:gd name="T7" fmla="*/ 0 h 2823"/>
                            <a:gd name="T8" fmla="*/ 0 w 703"/>
                            <a:gd name="T9" fmla="*/ 0 h 28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D08E48" id="Group 927" o:spid="_x0000_s1026" style="position:absolute;margin-left:0;margin-top:-118.65pt;width:35.15pt;height:202.05pt;rotation:-90;z-index:251659264;mso-position-horizontal:left;mso-position-horizontal-relative:page" coordorigin="15604,-4470" coordsize="703,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" o:allowincell="f">
              <v:shape id="Freeform 885" o:spid="_x0000_s1027" style="position:absolute;left:15604;top:-4470;width:703;height:1218;visibility:visible;mso-wrap-style:square;v-text-anchor:top" coordsize="703,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" path="m,l,1217r702,l702,,,xe" fillcolor="#043479" stroked="f">
                <v:path arrowok="t" o:connecttype="custom" o:connectlocs="0,0;0,1217;702,1217;702,0;0,0" o:connectangles="0,0,0,0,0"/>
              </v:shape>
              <v:shape id="Freeform 886" o:spid="_x0000_s1028" style="position:absolute;left:15604;top:-3252;width:703;height:2823;visibility:visible;mso-wrap-style:square;v-text-anchor:top" coordsize="703,2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" path="m,l,2822r702,l702,,,xe" fillcolor="#93c73c" stroked="f">
                <v:path arrowok="t" o:connecttype="custom" o:connectlocs="0,0;0,2822;702,2822;702,0;0,0" o:connectangles="0,0,0,0,0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841" w:hanging="222"/>
      </w:pPr>
      <w:rPr>
        <w:rFonts w:ascii="Century Gothic" w:hAnsi="Century Gothic" w:cs="Century Gothic"/>
        <w:b w:val="0"/>
        <w:bCs w:val="0"/>
        <w:color w:val="221F1F"/>
        <w:w w:val="100"/>
        <w:sz w:val="17"/>
        <w:szCs w:val="17"/>
      </w:rPr>
    </w:lvl>
    <w:lvl w:ilvl="1">
      <w:numFmt w:val="bullet"/>
      <w:lvlText w:val="•"/>
      <w:lvlJc w:val="left"/>
      <w:pPr>
        <w:ind w:left="2318" w:hanging="222"/>
      </w:pPr>
    </w:lvl>
    <w:lvl w:ilvl="2">
      <w:numFmt w:val="bullet"/>
      <w:lvlText w:val="•"/>
      <w:lvlJc w:val="left"/>
      <w:pPr>
        <w:ind w:left="3796" w:hanging="222"/>
      </w:pPr>
    </w:lvl>
    <w:lvl w:ilvl="3">
      <w:numFmt w:val="bullet"/>
      <w:lvlText w:val="•"/>
      <w:lvlJc w:val="left"/>
      <w:pPr>
        <w:ind w:left="5274" w:hanging="222"/>
      </w:pPr>
    </w:lvl>
    <w:lvl w:ilvl="4">
      <w:numFmt w:val="bullet"/>
      <w:lvlText w:val="•"/>
      <w:lvlJc w:val="left"/>
      <w:pPr>
        <w:ind w:left="6752" w:hanging="222"/>
      </w:pPr>
    </w:lvl>
    <w:lvl w:ilvl="5">
      <w:numFmt w:val="bullet"/>
      <w:lvlText w:val="•"/>
      <w:lvlJc w:val="left"/>
      <w:pPr>
        <w:ind w:left="8230" w:hanging="222"/>
      </w:pPr>
    </w:lvl>
    <w:lvl w:ilvl="6">
      <w:numFmt w:val="bullet"/>
      <w:lvlText w:val="•"/>
      <w:lvlJc w:val="left"/>
      <w:pPr>
        <w:ind w:left="9708" w:hanging="222"/>
      </w:pPr>
    </w:lvl>
    <w:lvl w:ilvl="7">
      <w:numFmt w:val="bullet"/>
      <w:lvlText w:val="•"/>
      <w:lvlJc w:val="left"/>
      <w:pPr>
        <w:ind w:left="11186" w:hanging="222"/>
      </w:pPr>
    </w:lvl>
    <w:lvl w:ilvl="8">
      <w:numFmt w:val="bullet"/>
      <w:lvlText w:val="•"/>
      <w:lvlJc w:val="left"/>
      <w:pPr>
        <w:ind w:left="12664" w:hanging="222"/>
      </w:pPr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04" w:hanging="167"/>
      </w:pPr>
    </w:lvl>
    <w:lvl w:ilvl="2">
      <w:numFmt w:val="bullet"/>
      <w:lvlText w:val="•"/>
      <w:lvlJc w:val="left"/>
      <w:pPr>
        <w:ind w:left="1129" w:hanging="167"/>
      </w:pPr>
    </w:lvl>
    <w:lvl w:ilvl="3">
      <w:numFmt w:val="bullet"/>
      <w:lvlText w:val="•"/>
      <w:lvlJc w:val="left"/>
      <w:pPr>
        <w:ind w:left="1554" w:hanging="167"/>
      </w:pPr>
    </w:lvl>
    <w:lvl w:ilvl="4">
      <w:numFmt w:val="bullet"/>
      <w:lvlText w:val="•"/>
      <w:lvlJc w:val="left"/>
      <w:pPr>
        <w:ind w:left="1979" w:hanging="167"/>
      </w:pPr>
    </w:lvl>
    <w:lvl w:ilvl="5">
      <w:numFmt w:val="bullet"/>
      <w:lvlText w:val="•"/>
      <w:lvlJc w:val="left"/>
      <w:pPr>
        <w:ind w:left="2404" w:hanging="167"/>
      </w:pPr>
    </w:lvl>
    <w:lvl w:ilvl="6">
      <w:numFmt w:val="bullet"/>
      <w:lvlText w:val="•"/>
      <w:lvlJc w:val="left"/>
      <w:pPr>
        <w:ind w:left="2828" w:hanging="167"/>
      </w:pPr>
    </w:lvl>
    <w:lvl w:ilvl="7">
      <w:numFmt w:val="bullet"/>
      <w:lvlText w:val="•"/>
      <w:lvlJc w:val="left"/>
      <w:pPr>
        <w:ind w:left="3253" w:hanging="167"/>
      </w:pPr>
    </w:lvl>
    <w:lvl w:ilvl="8">
      <w:numFmt w:val="bullet"/>
      <w:lvlText w:val="•"/>
      <w:lvlJc w:val="left"/>
      <w:pPr>
        <w:ind w:left="3678" w:hanging="167"/>
      </w:pPr>
    </w:lvl>
  </w:abstractNum>
  <w:abstractNum w:abstractNumId="2" w15:restartNumberingAfterBreak="0">
    <w:nsid w:val="00000405"/>
    <w:multiLevelType w:val="multilevel"/>
    <w:tmpl w:val="0000088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3" w15:restartNumberingAfterBreak="0">
    <w:nsid w:val="00000406"/>
    <w:multiLevelType w:val="multilevel"/>
    <w:tmpl w:val="00000889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47" w:hanging="167"/>
      </w:pPr>
    </w:lvl>
    <w:lvl w:ilvl="2">
      <w:numFmt w:val="bullet"/>
      <w:lvlText w:val="•"/>
      <w:lvlJc w:val="left"/>
      <w:pPr>
        <w:ind w:left="814" w:hanging="167"/>
      </w:pPr>
    </w:lvl>
    <w:lvl w:ilvl="3">
      <w:numFmt w:val="bullet"/>
      <w:lvlText w:val="•"/>
      <w:lvlJc w:val="left"/>
      <w:pPr>
        <w:ind w:left="1081" w:hanging="167"/>
      </w:pPr>
    </w:lvl>
    <w:lvl w:ilvl="4">
      <w:numFmt w:val="bullet"/>
      <w:lvlText w:val="•"/>
      <w:lvlJc w:val="left"/>
      <w:pPr>
        <w:ind w:left="1348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82" w:hanging="167"/>
      </w:pPr>
    </w:lvl>
    <w:lvl w:ilvl="7">
      <w:numFmt w:val="bullet"/>
      <w:lvlText w:val="•"/>
      <w:lvlJc w:val="left"/>
      <w:pPr>
        <w:ind w:left="2149" w:hanging="167"/>
      </w:pPr>
    </w:lvl>
    <w:lvl w:ilvl="8">
      <w:numFmt w:val="bullet"/>
      <w:lvlText w:val="•"/>
      <w:lvlJc w:val="left"/>
      <w:pPr>
        <w:ind w:left="2416" w:hanging="167"/>
      </w:pPr>
    </w:lvl>
  </w:abstractNum>
  <w:abstractNum w:abstractNumId="4" w15:restartNumberingAfterBreak="0">
    <w:nsid w:val="00000407"/>
    <w:multiLevelType w:val="multilevel"/>
    <w:tmpl w:val="0000088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450" w:hanging="167"/>
      </w:pPr>
    </w:lvl>
    <w:lvl w:ilvl="2">
      <w:numFmt w:val="bullet"/>
      <w:lvlText w:val="•"/>
      <w:lvlJc w:val="left"/>
      <w:pPr>
        <w:ind w:left="620" w:hanging="167"/>
      </w:pPr>
    </w:lvl>
    <w:lvl w:ilvl="3">
      <w:numFmt w:val="bullet"/>
      <w:lvlText w:val="•"/>
      <w:lvlJc w:val="left"/>
      <w:pPr>
        <w:ind w:left="790" w:hanging="167"/>
      </w:pPr>
    </w:lvl>
    <w:lvl w:ilvl="4">
      <w:numFmt w:val="bullet"/>
      <w:lvlText w:val="•"/>
      <w:lvlJc w:val="left"/>
      <w:pPr>
        <w:ind w:left="960" w:hanging="167"/>
      </w:pPr>
    </w:lvl>
    <w:lvl w:ilvl="5">
      <w:numFmt w:val="bullet"/>
      <w:lvlText w:val="•"/>
      <w:lvlJc w:val="left"/>
      <w:pPr>
        <w:ind w:left="1131" w:hanging="167"/>
      </w:pPr>
    </w:lvl>
    <w:lvl w:ilvl="6">
      <w:numFmt w:val="bullet"/>
      <w:lvlText w:val="•"/>
      <w:lvlJc w:val="left"/>
      <w:pPr>
        <w:ind w:left="1301" w:hanging="167"/>
      </w:pPr>
    </w:lvl>
    <w:lvl w:ilvl="7">
      <w:numFmt w:val="bullet"/>
      <w:lvlText w:val="•"/>
      <w:lvlJc w:val="left"/>
      <w:pPr>
        <w:ind w:left="1471" w:hanging="167"/>
      </w:pPr>
    </w:lvl>
    <w:lvl w:ilvl="8">
      <w:numFmt w:val="bullet"/>
      <w:lvlText w:val="•"/>
      <w:lvlJc w:val="left"/>
      <w:pPr>
        <w:ind w:left="1641" w:hanging="167"/>
      </w:pPr>
    </w:lvl>
  </w:abstractNum>
  <w:abstractNum w:abstractNumId="5" w15:restartNumberingAfterBreak="0">
    <w:nsid w:val="00000408"/>
    <w:multiLevelType w:val="multilevel"/>
    <w:tmpl w:val="0000088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04" w:hanging="167"/>
      </w:pPr>
    </w:lvl>
    <w:lvl w:ilvl="2">
      <w:numFmt w:val="bullet"/>
      <w:lvlText w:val="•"/>
      <w:lvlJc w:val="left"/>
      <w:pPr>
        <w:ind w:left="1129" w:hanging="167"/>
      </w:pPr>
    </w:lvl>
    <w:lvl w:ilvl="3">
      <w:numFmt w:val="bullet"/>
      <w:lvlText w:val="•"/>
      <w:lvlJc w:val="left"/>
      <w:pPr>
        <w:ind w:left="1554" w:hanging="167"/>
      </w:pPr>
    </w:lvl>
    <w:lvl w:ilvl="4">
      <w:numFmt w:val="bullet"/>
      <w:lvlText w:val="•"/>
      <w:lvlJc w:val="left"/>
      <w:pPr>
        <w:ind w:left="1979" w:hanging="167"/>
      </w:pPr>
    </w:lvl>
    <w:lvl w:ilvl="5">
      <w:numFmt w:val="bullet"/>
      <w:lvlText w:val="•"/>
      <w:lvlJc w:val="left"/>
      <w:pPr>
        <w:ind w:left="2404" w:hanging="167"/>
      </w:pPr>
    </w:lvl>
    <w:lvl w:ilvl="6">
      <w:numFmt w:val="bullet"/>
      <w:lvlText w:val="•"/>
      <w:lvlJc w:val="left"/>
      <w:pPr>
        <w:ind w:left="2828" w:hanging="167"/>
      </w:pPr>
    </w:lvl>
    <w:lvl w:ilvl="7">
      <w:numFmt w:val="bullet"/>
      <w:lvlText w:val="•"/>
      <w:lvlJc w:val="left"/>
      <w:pPr>
        <w:ind w:left="3253" w:hanging="167"/>
      </w:pPr>
    </w:lvl>
    <w:lvl w:ilvl="8">
      <w:numFmt w:val="bullet"/>
      <w:lvlText w:val="•"/>
      <w:lvlJc w:val="left"/>
      <w:pPr>
        <w:ind w:left="3678" w:hanging="167"/>
      </w:pPr>
    </w:lvl>
  </w:abstractNum>
  <w:abstractNum w:abstractNumId="6" w15:restartNumberingAfterBreak="0">
    <w:nsid w:val="00000409"/>
    <w:multiLevelType w:val="multilevel"/>
    <w:tmpl w:val="0000088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7" w15:restartNumberingAfterBreak="0">
    <w:nsid w:val="0000040A"/>
    <w:multiLevelType w:val="multilevel"/>
    <w:tmpl w:val="0000088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47" w:hanging="167"/>
      </w:pPr>
    </w:lvl>
    <w:lvl w:ilvl="2">
      <w:numFmt w:val="bullet"/>
      <w:lvlText w:val="•"/>
      <w:lvlJc w:val="left"/>
      <w:pPr>
        <w:ind w:left="814" w:hanging="167"/>
      </w:pPr>
    </w:lvl>
    <w:lvl w:ilvl="3">
      <w:numFmt w:val="bullet"/>
      <w:lvlText w:val="•"/>
      <w:lvlJc w:val="left"/>
      <w:pPr>
        <w:ind w:left="1081" w:hanging="167"/>
      </w:pPr>
    </w:lvl>
    <w:lvl w:ilvl="4">
      <w:numFmt w:val="bullet"/>
      <w:lvlText w:val="•"/>
      <w:lvlJc w:val="left"/>
      <w:pPr>
        <w:ind w:left="1348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82" w:hanging="167"/>
      </w:pPr>
    </w:lvl>
    <w:lvl w:ilvl="7">
      <w:numFmt w:val="bullet"/>
      <w:lvlText w:val="•"/>
      <w:lvlJc w:val="left"/>
      <w:pPr>
        <w:ind w:left="2149" w:hanging="167"/>
      </w:pPr>
    </w:lvl>
    <w:lvl w:ilvl="8">
      <w:numFmt w:val="bullet"/>
      <w:lvlText w:val="•"/>
      <w:lvlJc w:val="left"/>
      <w:pPr>
        <w:ind w:left="2416" w:hanging="167"/>
      </w:pPr>
    </w:lvl>
  </w:abstractNum>
  <w:abstractNum w:abstractNumId="8" w15:restartNumberingAfterBreak="0">
    <w:nsid w:val="0000040B"/>
    <w:multiLevelType w:val="multilevel"/>
    <w:tmpl w:val="0000088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450" w:hanging="167"/>
      </w:pPr>
    </w:lvl>
    <w:lvl w:ilvl="2">
      <w:numFmt w:val="bullet"/>
      <w:lvlText w:val="•"/>
      <w:lvlJc w:val="left"/>
      <w:pPr>
        <w:ind w:left="620" w:hanging="167"/>
      </w:pPr>
    </w:lvl>
    <w:lvl w:ilvl="3">
      <w:numFmt w:val="bullet"/>
      <w:lvlText w:val="•"/>
      <w:lvlJc w:val="left"/>
      <w:pPr>
        <w:ind w:left="790" w:hanging="167"/>
      </w:pPr>
    </w:lvl>
    <w:lvl w:ilvl="4">
      <w:numFmt w:val="bullet"/>
      <w:lvlText w:val="•"/>
      <w:lvlJc w:val="left"/>
      <w:pPr>
        <w:ind w:left="960" w:hanging="167"/>
      </w:pPr>
    </w:lvl>
    <w:lvl w:ilvl="5">
      <w:numFmt w:val="bullet"/>
      <w:lvlText w:val="•"/>
      <w:lvlJc w:val="left"/>
      <w:pPr>
        <w:ind w:left="1131" w:hanging="167"/>
      </w:pPr>
    </w:lvl>
    <w:lvl w:ilvl="6">
      <w:numFmt w:val="bullet"/>
      <w:lvlText w:val="•"/>
      <w:lvlJc w:val="left"/>
      <w:pPr>
        <w:ind w:left="1301" w:hanging="167"/>
      </w:pPr>
    </w:lvl>
    <w:lvl w:ilvl="7">
      <w:numFmt w:val="bullet"/>
      <w:lvlText w:val="•"/>
      <w:lvlJc w:val="left"/>
      <w:pPr>
        <w:ind w:left="1471" w:hanging="167"/>
      </w:pPr>
    </w:lvl>
    <w:lvl w:ilvl="8">
      <w:numFmt w:val="bullet"/>
      <w:lvlText w:val="•"/>
      <w:lvlJc w:val="left"/>
      <w:pPr>
        <w:ind w:left="1641" w:hanging="167"/>
      </w:pPr>
    </w:lvl>
  </w:abstractNum>
  <w:abstractNum w:abstractNumId="9" w15:restartNumberingAfterBreak="0">
    <w:nsid w:val="0000040C"/>
    <w:multiLevelType w:val="multilevel"/>
    <w:tmpl w:val="0000088F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04" w:hanging="167"/>
      </w:pPr>
    </w:lvl>
    <w:lvl w:ilvl="2">
      <w:numFmt w:val="bullet"/>
      <w:lvlText w:val="•"/>
      <w:lvlJc w:val="left"/>
      <w:pPr>
        <w:ind w:left="1129" w:hanging="167"/>
      </w:pPr>
    </w:lvl>
    <w:lvl w:ilvl="3">
      <w:numFmt w:val="bullet"/>
      <w:lvlText w:val="•"/>
      <w:lvlJc w:val="left"/>
      <w:pPr>
        <w:ind w:left="1554" w:hanging="167"/>
      </w:pPr>
    </w:lvl>
    <w:lvl w:ilvl="4">
      <w:numFmt w:val="bullet"/>
      <w:lvlText w:val="•"/>
      <w:lvlJc w:val="left"/>
      <w:pPr>
        <w:ind w:left="1979" w:hanging="167"/>
      </w:pPr>
    </w:lvl>
    <w:lvl w:ilvl="5">
      <w:numFmt w:val="bullet"/>
      <w:lvlText w:val="•"/>
      <w:lvlJc w:val="left"/>
      <w:pPr>
        <w:ind w:left="2404" w:hanging="167"/>
      </w:pPr>
    </w:lvl>
    <w:lvl w:ilvl="6">
      <w:numFmt w:val="bullet"/>
      <w:lvlText w:val="•"/>
      <w:lvlJc w:val="left"/>
      <w:pPr>
        <w:ind w:left="2828" w:hanging="167"/>
      </w:pPr>
    </w:lvl>
    <w:lvl w:ilvl="7">
      <w:numFmt w:val="bullet"/>
      <w:lvlText w:val="•"/>
      <w:lvlJc w:val="left"/>
      <w:pPr>
        <w:ind w:left="3253" w:hanging="167"/>
      </w:pPr>
    </w:lvl>
    <w:lvl w:ilvl="8">
      <w:numFmt w:val="bullet"/>
      <w:lvlText w:val="•"/>
      <w:lvlJc w:val="left"/>
      <w:pPr>
        <w:ind w:left="3678" w:hanging="167"/>
      </w:pPr>
    </w:lvl>
  </w:abstractNum>
  <w:abstractNum w:abstractNumId="10" w15:restartNumberingAfterBreak="0">
    <w:nsid w:val="0000040D"/>
    <w:multiLevelType w:val="multilevel"/>
    <w:tmpl w:val="00000890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11" w15:restartNumberingAfterBreak="0">
    <w:nsid w:val="0000040E"/>
    <w:multiLevelType w:val="multilevel"/>
    <w:tmpl w:val="0000089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480" w:hanging="194"/>
      </w:pPr>
    </w:lvl>
    <w:lvl w:ilvl="3">
      <w:numFmt w:val="bullet"/>
      <w:lvlText w:val="•"/>
      <w:lvlJc w:val="left"/>
      <w:pPr>
        <w:ind w:left="788" w:hanging="194"/>
      </w:pPr>
    </w:lvl>
    <w:lvl w:ilvl="4">
      <w:numFmt w:val="bullet"/>
      <w:lvlText w:val="•"/>
      <w:lvlJc w:val="left"/>
      <w:pPr>
        <w:ind w:left="1097" w:hanging="194"/>
      </w:pPr>
    </w:lvl>
    <w:lvl w:ilvl="5">
      <w:numFmt w:val="bullet"/>
      <w:lvlText w:val="•"/>
      <w:lvlJc w:val="left"/>
      <w:pPr>
        <w:ind w:left="1406" w:hanging="194"/>
      </w:pPr>
    </w:lvl>
    <w:lvl w:ilvl="6">
      <w:numFmt w:val="bullet"/>
      <w:lvlText w:val="•"/>
      <w:lvlJc w:val="left"/>
      <w:pPr>
        <w:ind w:left="1715" w:hanging="194"/>
      </w:pPr>
    </w:lvl>
    <w:lvl w:ilvl="7">
      <w:numFmt w:val="bullet"/>
      <w:lvlText w:val="•"/>
      <w:lvlJc w:val="left"/>
      <w:pPr>
        <w:ind w:left="2024" w:hanging="194"/>
      </w:pPr>
    </w:lvl>
    <w:lvl w:ilvl="8">
      <w:numFmt w:val="bullet"/>
      <w:lvlText w:val="•"/>
      <w:lvlJc w:val="left"/>
      <w:pPr>
        <w:ind w:left="2333" w:hanging="194"/>
      </w:pPr>
    </w:lvl>
  </w:abstractNum>
  <w:abstractNum w:abstractNumId="12" w15:restartNumberingAfterBreak="0">
    <w:nsid w:val="0000040F"/>
    <w:multiLevelType w:val="multilevel"/>
    <w:tmpl w:val="00000892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646" w:hanging="194"/>
      </w:pPr>
    </w:lvl>
    <w:lvl w:ilvl="3">
      <w:numFmt w:val="bullet"/>
      <w:lvlText w:val="•"/>
      <w:lvlJc w:val="left"/>
      <w:pPr>
        <w:ind w:left="813" w:hanging="194"/>
      </w:pPr>
    </w:lvl>
    <w:lvl w:ilvl="4">
      <w:numFmt w:val="bullet"/>
      <w:lvlText w:val="•"/>
      <w:lvlJc w:val="left"/>
      <w:pPr>
        <w:ind w:left="980" w:hanging="194"/>
      </w:pPr>
    </w:lvl>
    <w:lvl w:ilvl="5">
      <w:numFmt w:val="bullet"/>
      <w:lvlText w:val="•"/>
      <w:lvlJc w:val="left"/>
      <w:pPr>
        <w:ind w:left="1147" w:hanging="194"/>
      </w:pPr>
    </w:lvl>
    <w:lvl w:ilvl="6">
      <w:numFmt w:val="bullet"/>
      <w:lvlText w:val="•"/>
      <w:lvlJc w:val="left"/>
      <w:pPr>
        <w:ind w:left="1314" w:hanging="194"/>
      </w:pPr>
    </w:lvl>
    <w:lvl w:ilvl="7">
      <w:numFmt w:val="bullet"/>
      <w:lvlText w:val="•"/>
      <w:lvlJc w:val="left"/>
      <w:pPr>
        <w:ind w:left="1481" w:hanging="194"/>
      </w:pPr>
    </w:lvl>
    <w:lvl w:ilvl="8">
      <w:numFmt w:val="bullet"/>
      <w:lvlText w:val="•"/>
      <w:lvlJc w:val="left"/>
      <w:pPr>
        <w:ind w:left="1648" w:hanging="194"/>
      </w:pPr>
    </w:lvl>
  </w:abstractNum>
  <w:abstractNum w:abstractNumId="13" w15:restartNumberingAfterBreak="0">
    <w:nsid w:val="00000410"/>
    <w:multiLevelType w:val="multilevel"/>
    <w:tmpl w:val="00000893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1056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2048" w:hanging="194"/>
      </w:pPr>
    </w:lvl>
    <w:lvl w:ilvl="6">
      <w:numFmt w:val="bullet"/>
      <w:lvlText w:val="•"/>
      <w:lvlJc w:val="left"/>
      <w:pPr>
        <w:ind w:left="2544" w:hanging="194"/>
      </w:pPr>
    </w:lvl>
    <w:lvl w:ilvl="7">
      <w:numFmt w:val="bullet"/>
      <w:lvlText w:val="•"/>
      <w:lvlJc w:val="left"/>
      <w:pPr>
        <w:ind w:left="3040" w:hanging="194"/>
      </w:pPr>
    </w:lvl>
    <w:lvl w:ilvl="8">
      <w:numFmt w:val="bullet"/>
      <w:lvlText w:val="•"/>
      <w:lvlJc w:val="left"/>
      <w:pPr>
        <w:ind w:left="3536" w:hanging="194"/>
      </w:pPr>
    </w:lvl>
  </w:abstractNum>
  <w:abstractNum w:abstractNumId="14" w15:restartNumberingAfterBreak="0">
    <w:nsid w:val="00000411"/>
    <w:multiLevelType w:val="multilevel"/>
    <w:tmpl w:val="0000089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282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480" w:hanging="194"/>
      </w:pPr>
    </w:lvl>
    <w:lvl w:ilvl="3">
      <w:numFmt w:val="bullet"/>
      <w:lvlText w:val="•"/>
      <w:lvlJc w:val="left"/>
      <w:pPr>
        <w:ind w:left="909" w:hanging="194"/>
      </w:pPr>
    </w:lvl>
    <w:lvl w:ilvl="4">
      <w:numFmt w:val="bullet"/>
      <w:lvlText w:val="•"/>
      <w:lvlJc w:val="left"/>
      <w:pPr>
        <w:ind w:left="1339" w:hanging="194"/>
      </w:pPr>
    </w:lvl>
    <w:lvl w:ilvl="5">
      <w:numFmt w:val="bullet"/>
      <w:lvlText w:val="•"/>
      <w:lvlJc w:val="left"/>
      <w:pPr>
        <w:ind w:left="1769" w:hanging="194"/>
      </w:pPr>
    </w:lvl>
    <w:lvl w:ilvl="6">
      <w:numFmt w:val="bullet"/>
      <w:lvlText w:val="•"/>
      <w:lvlJc w:val="left"/>
      <w:pPr>
        <w:ind w:left="2199" w:hanging="194"/>
      </w:pPr>
    </w:lvl>
    <w:lvl w:ilvl="7">
      <w:numFmt w:val="bullet"/>
      <w:lvlText w:val="•"/>
      <w:lvlJc w:val="left"/>
      <w:pPr>
        <w:ind w:left="2629" w:hanging="194"/>
      </w:pPr>
    </w:lvl>
    <w:lvl w:ilvl="8">
      <w:numFmt w:val="bullet"/>
      <w:lvlText w:val="•"/>
      <w:lvlJc w:val="left"/>
      <w:pPr>
        <w:ind w:left="3059" w:hanging="194"/>
      </w:pPr>
    </w:lvl>
  </w:abstractNum>
  <w:abstractNum w:abstractNumId="15" w15:restartNumberingAfterBreak="0">
    <w:nsid w:val="00000412"/>
    <w:multiLevelType w:val="multilevel"/>
    <w:tmpl w:val="0000089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16" w15:restartNumberingAfterBreak="0">
    <w:nsid w:val="00000413"/>
    <w:multiLevelType w:val="multilevel"/>
    <w:tmpl w:val="00000896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17" w15:restartNumberingAfterBreak="0">
    <w:nsid w:val="00000414"/>
    <w:multiLevelType w:val="multilevel"/>
    <w:tmpl w:val="0000089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282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1056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2048" w:hanging="194"/>
      </w:pPr>
    </w:lvl>
    <w:lvl w:ilvl="6">
      <w:numFmt w:val="bullet"/>
      <w:lvlText w:val="•"/>
      <w:lvlJc w:val="left"/>
      <w:pPr>
        <w:ind w:left="2544" w:hanging="194"/>
      </w:pPr>
    </w:lvl>
    <w:lvl w:ilvl="7">
      <w:numFmt w:val="bullet"/>
      <w:lvlText w:val="•"/>
      <w:lvlJc w:val="left"/>
      <w:pPr>
        <w:ind w:left="3040" w:hanging="194"/>
      </w:pPr>
    </w:lvl>
    <w:lvl w:ilvl="8">
      <w:numFmt w:val="bullet"/>
      <w:lvlText w:val="•"/>
      <w:lvlJc w:val="left"/>
      <w:pPr>
        <w:ind w:left="3536" w:hanging="194"/>
      </w:pPr>
    </w:lvl>
  </w:abstractNum>
  <w:abstractNum w:abstractNumId="18" w15:restartNumberingAfterBreak="0">
    <w:nsid w:val="00000415"/>
    <w:multiLevelType w:val="multilevel"/>
    <w:tmpl w:val="0000089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755" w:hanging="167"/>
      </w:pPr>
    </w:lvl>
    <w:lvl w:ilvl="3">
      <w:numFmt w:val="bullet"/>
      <w:lvlText w:val="•"/>
      <w:lvlJc w:val="left"/>
      <w:pPr>
        <w:ind w:left="1151" w:hanging="167"/>
      </w:pPr>
    </w:lvl>
    <w:lvl w:ilvl="4">
      <w:numFmt w:val="bullet"/>
      <w:lvlText w:val="•"/>
      <w:lvlJc w:val="left"/>
      <w:pPr>
        <w:ind w:left="1546" w:hanging="167"/>
      </w:pPr>
    </w:lvl>
    <w:lvl w:ilvl="5">
      <w:numFmt w:val="bullet"/>
      <w:lvlText w:val="•"/>
      <w:lvlJc w:val="left"/>
      <w:pPr>
        <w:ind w:left="1942" w:hanging="167"/>
      </w:pPr>
    </w:lvl>
    <w:lvl w:ilvl="6">
      <w:numFmt w:val="bullet"/>
      <w:lvlText w:val="•"/>
      <w:lvlJc w:val="left"/>
      <w:pPr>
        <w:ind w:left="2337" w:hanging="167"/>
      </w:pPr>
    </w:lvl>
    <w:lvl w:ilvl="7">
      <w:numFmt w:val="bullet"/>
      <w:lvlText w:val="•"/>
      <w:lvlJc w:val="left"/>
      <w:pPr>
        <w:ind w:left="2733" w:hanging="167"/>
      </w:pPr>
    </w:lvl>
    <w:lvl w:ilvl="8">
      <w:numFmt w:val="bullet"/>
      <w:lvlText w:val="•"/>
      <w:lvlJc w:val="left"/>
      <w:pPr>
        <w:ind w:left="3128" w:hanging="167"/>
      </w:pPr>
    </w:lvl>
  </w:abstractNum>
  <w:abstractNum w:abstractNumId="19" w15:restartNumberingAfterBreak="0">
    <w:nsid w:val="00000417"/>
    <w:multiLevelType w:val="multilevel"/>
    <w:tmpl w:val="0000089A"/>
    <w:lvl w:ilvl="0">
      <w:numFmt w:val="bullet"/>
      <w:lvlText w:val="•"/>
      <w:lvlJc w:val="left"/>
      <w:pPr>
        <w:ind w:left="282" w:hanging="166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646" w:hanging="194"/>
      </w:pPr>
    </w:lvl>
    <w:lvl w:ilvl="3">
      <w:numFmt w:val="bullet"/>
      <w:lvlText w:val="•"/>
      <w:lvlJc w:val="left"/>
      <w:pPr>
        <w:ind w:left="813" w:hanging="194"/>
      </w:pPr>
    </w:lvl>
    <w:lvl w:ilvl="4">
      <w:numFmt w:val="bullet"/>
      <w:lvlText w:val="•"/>
      <w:lvlJc w:val="left"/>
      <w:pPr>
        <w:ind w:left="980" w:hanging="194"/>
      </w:pPr>
    </w:lvl>
    <w:lvl w:ilvl="5">
      <w:numFmt w:val="bullet"/>
      <w:lvlText w:val="•"/>
      <w:lvlJc w:val="left"/>
      <w:pPr>
        <w:ind w:left="1147" w:hanging="194"/>
      </w:pPr>
    </w:lvl>
    <w:lvl w:ilvl="6">
      <w:numFmt w:val="bullet"/>
      <w:lvlText w:val="•"/>
      <w:lvlJc w:val="left"/>
      <w:pPr>
        <w:ind w:left="1314" w:hanging="194"/>
      </w:pPr>
    </w:lvl>
    <w:lvl w:ilvl="7">
      <w:numFmt w:val="bullet"/>
      <w:lvlText w:val="•"/>
      <w:lvlJc w:val="left"/>
      <w:pPr>
        <w:ind w:left="1481" w:hanging="194"/>
      </w:pPr>
    </w:lvl>
    <w:lvl w:ilvl="8">
      <w:numFmt w:val="bullet"/>
      <w:lvlText w:val="•"/>
      <w:lvlJc w:val="left"/>
      <w:pPr>
        <w:ind w:left="1648" w:hanging="194"/>
      </w:pPr>
    </w:lvl>
  </w:abstractNum>
  <w:abstractNum w:abstractNumId="20" w15:restartNumberingAfterBreak="0">
    <w:nsid w:val="00000418"/>
    <w:multiLevelType w:val="multilevel"/>
    <w:tmpl w:val="0000089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480" w:hanging="194"/>
      </w:pPr>
    </w:lvl>
    <w:lvl w:ilvl="3">
      <w:numFmt w:val="bullet"/>
      <w:lvlText w:val="•"/>
      <w:lvlJc w:val="left"/>
      <w:pPr>
        <w:ind w:left="909" w:hanging="194"/>
      </w:pPr>
    </w:lvl>
    <w:lvl w:ilvl="4">
      <w:numFmt w:val="bullet"/>
      <w:lvlText w:val="•"/>
      <w:lvlJc w:val="left"/>
      <w:pPr>
        <w:ind w:left="1339" w:hanging="194"/>
      </w:pPr>
    </w:lvl>
    <w:lvl w:ilvl="5">
      <w:numFmt w:val="bullet"/>
      <w:lvlText w:val="•"/>
      <w:lvlJc w:val="left"/>
      <w:pPr>
        <w:ind w:left="1769" w:hanging="194"/>
      </w:pPr>
    </w:lvl>
    <w:lvl w:ilvl="6">
      <w:numFmt w:val="bullet"/>
      <w:lvlText w:val="•"/>
      <w:lvlJc w:val="left"/>
      <w:pPr>
        <w:ind w:left="2199" w:hanging="194"/>
      </w:pPr>
    </w:lvl>
    <w:lvl w:ilvl="7">
      <w:numFmt w:val="bullet"/>
      <w:lvlText w:val="•"/>
      <w:lvlJc w:val="left"/>
      <w:pPr>
        <w:ind w:left="2629" w:hanging="194"/>
      </w:pPr>
    </w:lvl>
    <w:lvl w:ilvl="8">
      <w:numFmt w:val="bullet"/>
      <w:lvlText w:val="•"/>
      <w:lvlJc w:val="left"/>
      <w:pPr>
        <w:ind w:left="3059" w:hanging="194"/>
      </w:pPr>
    </w:lvl>
  </w:abstractNum>
  <w:abstractNum w:abstractNumId="21" w15:restartNumberingAfterBreak="0">
    <w:nsid w:val="00000419"/>
    <w:multiLevelType w:val="multilevel"/>
    <w:tmpl w:val="0000089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858" w:hanging="194"/>
      </w:pPr>
    </w:lvl>
    <w:lvl w:ilvl="4">
      <w:numFmt w:val="bullet"/>
      <w:lvlText w:val="•"/>
      <w:lvlJc w:val="left"/>
      <w:pPr>
        <w:ind w:left="1157" w:hanging="194"/>
      </w:pPr>
    </w:lvl>
    <w:lvl w:ilvl="5">
      <w:numFmt w:val="bullet"/>
      <w:lvlText w:val="•"/>
      <w:lvlJc w:val="left"/>
      <w:pPr>
        <w:ind w:left="1456" w:hanging="194"/>
      </w:pPr>
    </w:lvl>
    <w:lvl w:ilvl="6">
      <w:numFmt w:val="bullet"/>
      <w:lvlText w:val="•"/>
      <w:lvlJc w:val="left"/>
      <w:pPr>
        <w:ind w:left="1755" w:hanging="194"/>
      </w:pPr>
    </w:lvl>
    <w:lvl w:ilvl="7">
      <w:numFmt w:val="bullet"/>
      <w:lvlText w:val="•"/>
      <w:lvlJc w:val="left"/>
      <w:pPr>
        <w:ind w:left="2054" w:hanging="194"/>
      </w:pPr>
    </w:lvl>
    <w:lvl w:ilvl="8">
      <w:numFmt w:val="bullet"/>
      <w:lvlText w:val="•"/>
      <w:lvlJc w:val="left"/>
      <w:pPr>
        <w:ind w:left="2353" w:hanging="194"/>
      </w:pPr>
    </w:lvl>
  </w:abstractNum>
  <w:abstractNum w:abstractNumId="22" w15:restartNumberingAfterBreak="0">
    <w:nsid w:val="0000041A"/>
    <w:multiLevelType w:val="multilevel"/>
    <w:tmpl w:val="0000089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480" w:hanging="194"/>
      </w:pPr>
    </w:lvl>
    <w:lvl w:ilvl="3">
      <w:numFmt w:val="bullet"/>
      <w:lvlText w:val="•"/>
      <w:lvlJc w:val="left"/>
      <w:pPr>
        <w:ind w:left="986" w:hanging="194"/>
      </w:pPr>
    </w:lvl>
    <w:lvl w:ilvl="4">
      <w:numFmt w:val="bullet"/>
      <w:lvlText w:val="•"/>
      <w:lvlJc w:val="left"/>
      <w:pPr>
        <w:ind w:left="1492" w:hanging="194"/>
      </w:pPr>
    </w:lvl>
    <w:lvl w:ilvl="5">
      <w:numFmt w:val="bullet"/>
      <w:lvlText w:val="•"/>
      <w:lvlJc w:val="left"/>
      <w:pPr>
        <w:ind w:left="1998" w:hanging="194"/>
      </w:pPr>
    </w:lvl>
    <w:lvl w:ilvl="6">
      <w:numFmt w:val="bullet"/>
      <w:lvlText w:val="•"/>
      <w:lvlJc w:val="left"/>
      <w:pPr>
        <w:ind w:left="2504" w:hanging="194"/>
      </w:pPr>
    </w:lvl>
    <w:lvl w:ilvl="7">
      <w:numFmt w:val="bullet"/>
      <w:lvlText w:val="•"/>
      <w:lvlJc w:val="left"/>
      <w:pPr>
        <w:ind w:left="3010" w:hanging="194"/>
      </w:pPr>
    </w:lvl>
    <w:lvl w:ilvl="8">
      <w:numFmt w:val="bullet"/>
      <w:lvlText w:val="•"/>
      <w:lvlJc w:val="left"/>
      <w:pPr>
        <w:ind w:left="3516" w:hanging="194"/>
      </w:pPr>
    </w:lvl>
  </w:abstractNum>
  <w:abstractNum w:abstractNumId="23" w15:restartNumberingAfterBreak="0">
    <w:nsid w:val="0000041B"/>
    <w:multiLevelType w:val="multilevel"/>
    <w:tmpl w:val="0000089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24" w15:restartNumberingAfterBreak="0">
    <w:nsid w:val="0000041C"/>
    <w:multiLevelType w:val="multilevel"/>
    <w:tmpl w:val="0000089F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647" w:hanging="167"/>
      </w:pPr>
    </w:lvl>
    <w:lvl w:ilvl="3">
      <w:numFmt w:val="bullet"/>
      <w:lvlText w:val="•"/>
      <w:lvlJc w:val="left"/>
      <w:pPr>
        <w:ind w:left="935" w:hanging="167"/>
      </w:pPr>
    </w:lvl>
    <w:lvl w:ilvl="4">
      <w:numFmt w:val="bullet"/>
      <w:lvlText w:val="•"/>
      <w:lvlJc w:val="left"/>
      <w:pPr>
        <w:ind w:left="1223" w:hanging="167"/>
      </w:pPr>
    </w:lvl>
    <w:lvl w:ilvl="5">
      <w:numFmt w:val="bullet"/>
      <w:lvlText w:val="•"/>
      <w:lvlJc w:val="left"/>
      <w:pPr>
        <w:ind w:left="1511" w:hanging="167"/>
      </w:pPr>
    </w:lvl>
    <w:lvl w:ilvl="6">
      <w:numFmt w:val="bullet"/>
      <w:lvlText w:val="•"/>
      <w:lvlJc w:val="left"/>
      <w:pPr>
        <w:ind w:left="1799" w:hanging="167"/>
      </w:pPr>
    </w:lvl>
    <w:lvl w:ilvl="7">
      <w:numFmt w:val="bullet"/>
      <w:lvlText w:val="•"/>
      <w:lvlJc w:val="left"/>
      <w:pPr>
        <w:ind w:left="2087" w:hanging="167"/>
      </w:pPr>
    </w:lvl>
    <w:lvl w:ilvl="8">
      <w:numFmt w:val="bullet"/>
      <w:lvlText w:val="•"/>
      <w:lvlJc w:val="left"/>
      <w:pPr>
        <w:ind w:left="2375" w:hanging="167"/>
      </w:pPr>
    </w:lvl>
  </w:abstractNum>
  <w:abstractNum w:abstractNumId="25" w15:restartNumberingAfterBreak="0">
    <w:nsid w:val="0000041D"/>
    <w:multiLevelType w:val="multilevel"/>
    <w:tmpl w:val="000008A0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737" w:hanging="194"/>
      </w:pPr>
    </w:lvl>
    <w:lvl w:ilvl="4">
      <w:numFmt w:val="bullet"/>
      <w:lvlText w:val="•"/>
      <w:lvlJc w:val="left"/>
      <w:pPr>
        <w:ind w:left="915" w:hanging="194"/>
      </w:pPr>
    </w:lvl>
    <w:lvl w:ilvl="5">
      <w:numFmt w:val="bullet"/>
      <w:lvlText w:val="•"/>
      <w:lvlJc w:val="left"/>
      <w:pPr>
        <w:ind w:left="1093" w:hanging="194"/>
      </w:pPr>
    </w:lvl>
    <w:lvl w:ilvl="6">
      <w:numFmt w:val="bullet"/>
      <w:lvlText w:val="•"/>
      <w:lvlJc w:val="left"/>
      <w:pPr>
        <w:ind w:left="1271" w:hanging="194"/>
      </w:pPr>
    </w:lvl>
    <w:lvl w:ilvl="7">
      <w:numFmt w:val="bullet"/>
      <w:lvlText w:val="•"/>
      <w:lvlJc w:val="left"/>
      <w:pPr>
        <w:ind w:left="1449" w:hanging="194"/>
      </w:pPr>
    </w:lvl>
    <w:lvl w:ilvl="8">
      <w:numFmt w:val="bullet"/>
      <w:lvlText w:val="•"/>
      <w:lvlJc w:val="left"/>
      <w:pPr>
        <w:ind w:left="1626" w:hanging="194"/>
      </w:pPr>
    </w:lvl>
  </w:abstractNum>
  <w:abstractNum w:abstractNumId="26" w15:restartNumberingAfterBreak="0">
    <w:nsid w:val="0000041E"/>
    <w:multiLevelType w:val="multilevel"/>
    <w:tmpl w:val="000008A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929" w:hanging="194"/>
      </w:pPr>
    </w:lvl>
    <w:lvl w:ilvl="3">
      <w:numFmt w:val="bullet"/>
      <w:lvlText w:val="•"/>
      <w:lvlJc w:val="left"/>
      <w:pPr>
        <w:ind w:left="1379" w:hanging="194"/>
      </w:pPr>
    </w:lvl>
    <w:lvl w:ilvl="4">
      <w:numFmt w:val="bullet"/>
      <w:lvlText w:val="•"/>
      <w:lvlJc w:val="left"/>
      <w:pPr>
        <w:ind w:left="1829" w:hanging="194"/>
      </w:pPr>
    </w:lvl>
    <w:lvl w:ilvl="5">
      <w:numFmt w:val="bullet"/>
      <w:lvlText w:val="•"/>
      <w:lvlJc w:val="left"/>
      <w:pPr>
        <w:ind w:left="2279" w:hanging="194"/>
      </w:pPr>
    </w:lvl>
    <w:lvl w:ilvl="6">
      <w:numFmt w:val="bullet"/>
      <w:lvlText w:val="•"/>
      <w:lvlJc w:val="left"/>
      <w:pPr>
        <w:ind w:left="2729" w:hanging="194"/>
      </w:pPr>
    </w:lvl>
    <w:lvl w:ilvl="7">
      <w:numFmt w:val="bullet"/>
      <w:lvlText w:val="•"/>
      <w:lvlJc w:val="left"/>
      <w:pPr>
        <w:ind w:left="3178" w:hanging="194"/>
      </w:pPr>
    </w:lvl>
    <w:lvl w:ilvl="8">
      <w:numFmt w:val="bullet"/>
      <w:lvlText w:val="•"/>
      <w:lvlJc w:val="left"/>
      <w:pPr>
        <w:ind w:left="3628" w:hanging="194"/>
      </w:pPr>
    </w:lvl>
  </w:abstractNum>
  <w:abstractNum w:abstractNumId="27" w15:restartNumberingAfterBreak="0">
    <w:nsid w:val="0000041F"/>
    <w:multiLevelType w:val="multilevel"/>
    <w:tmpl w:val="000008A2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62" w:hanging="194"/>
      </w:pPr>
    </w:lvl>
    <w:lvl w:ilvl="3">
      <w:numFmt w:val="bullet"/>
      <w:lvlText w:val="•"/>
      <w:lvlJc w:val="left"/>
      <w:pPr>
        <w:ind w:left="1244" w:hanging="194"/>
      </w:pPr>
    </w:lvl>
    <w:lvl w:ilvl="4">
      <w:numFmt w:val="bullet"/>
      <w:lvlText w:val="•"/>
      <w:lvlJc w:val="left"/>
      <w:pPr>
        <w:ind w:left="1626" w:hanging="194"/>
      </w:pPr>
    </w:lvl>
    <w:lvl w:ilvl="5">
      <w:numFmt w:val="bullet"/>
      <w:lvlText w:val="•"/>
      <w:lvlJc w:val="left"/>
      <w:pPr>
        <w:ind w:left="2008" w:hanging="194"/>
      </w:pPr>
    </w:lvl>
    <w:lvl w:ilvl="6">
      <w:numFmt w:val="bullet"/>
      <w:lvlText w:val="•"/>
      <w:lvlJc w:val="left"/>
      <w:pPr>
        <w:ind w:left="2390" w:hanging="194"/>
      </w:pPr>
    </w:lvl>
    <w:lvl w:ilvl="7">
      <w:numFmt w:val="bullet"/>
      <w:lvlText w:val="•"/>
      <w:lvlJc w:val="left"/>
      <w:pPr>
        <w:ind w:left="2773" w:hanging="194"/>
      </w:pPr>
    </w:lvl>
    <w:lvl w:ilvl="8">
      <w:numFmt w:val="bullet"/>
      <w:lvlText w:val="•"/>
      <w:lvlJc w:val="left"/>
      <w:pPr>
        <w:ind w:left="3155" w:hanging="194"/>
      </w:pPr>
    </w:lvl>
  </w:abstractNum>
  <w:abstractNum w:abstractNumId="28" w15:restartNumberingAfterBreak="0">
    <w:nsid w:val="00000420"/>
    <w:multiLevelType w:val="multilevel"/>
    <w:tmpl w:val="000008A3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62" w:hanging="194"/>
      </w:pPr>
    </w:lvl>
    <w:lvl w:ilvl="3">
      <w:numFmt w:val="bullet"/>
      <w:lvlText w:val="•"/>
      <w:lvlJc w:val="left"/>
      <w:pPr>
        <w:ind w:left="1244" w:hanging="194"/>
      </w:pPr>
    </w:lvl>
    <w:lvl w:ilvl="4">
      <w:numFmt w:val="bullet"/>
      <w:lvlText w:val="•"/>
      <w:lvlJc w:val="left"/>
      <w:pPr>
        <w:ind w:left="1626" w:hanging="194"/>
      </w:pPr>
    </w:lvl>
    <w:lvl w:ilvl="5">
      <w:numFmt w:val="bullet"/>
      <w:lvlText w:val="•"/>
      <w:lvlJc w:val="left"/>
      <w:pPr>
        <w:ind w:left="2008" w:hanging="194"/>
      </w:pPr>
    </w:lvl>
    <w:lvl w:ilvl="6">
      <w:numFmt w:val="bullet"/>
      <w:lvlText w:val="•"/>
      <w:lvlJc w:val="left"/>
      <w:pPr>
        <w:ind w:left="2390" w:hanging="194"/>
      </w:pPr>
    </w:lvl>
    <w:lvl w:ilvl="7">
      <w:numFmt w:val="bullet"/>
      <w:lvlText w:val="•"/>
      <w:lvlJc w:val="left"/>
      <w:pPr>
        <w:ind w:left="2773" w:hanging="194"/>
      </w:pPr>
    </w:lvl>
    <w:lvl w:ilvl="8">
      <w:numFmt w:val="bullet"/>
      <w:lvlText w:val="•"/>
      <w:lvlJc w:val="left"/>
      <w:pPr>
        <w:ind w:left="3155" w:hanging="194"/>
      </w:pPr>
    </w:lvl>
  </w:abstractNum>
  <w:abstractNum w:abstractNumId="29" w15:restartNumberingAfterBreak="0">
    <w:nsid w:val="00000421"/>
    <w:multiLevelType w:val="multilevel"/>
    <w:tmpl w:val="000008A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30" w15:restartNumberingAfterBreak="0">
    <w:nsid w:val="00000422"/>
    <w:multiLevelType w:val="multilevel"/>
    <w:tmpl w:val="000008A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47" w:hanging="167"/>
      </w:pPr>
    </w:lvl>
    <w:lvl w:ilvl="2">
      <w:numFmt w:val="bullet"/>
      <w:lvlText w:val="•"/>
      <w:lvlJc w:val="left"/>
      <w:pPr>
        <w:ind w:left="814" w:hanging="167"/>
      </w:pPr>
    </w:lvl>
    <w:lvl w:ilvl="3">
      <w:numFmt w:val="bullet"/>
      <w:lvlText w:val="•"/>
      <w:lvlJc w:val="left"/>
      <w:pPr>
        <w:ind w:left="1081" w:hanging="167"/>
      </w:pPr>
    </w:lvl>
    <w:lvl w:ilvl="4">
      <w:numFmt w:val="bullet"/>
      <w:lvlText w:val="•"/>
      <w:lvlJc w:val="left"/>
      <w:pPr>
        <w:ind w:left="1348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82" w:hanging="167"/>
      </w:pPr>
    </w:lvl>
    <w:lvl w:ilvl="7">
      <w:numFmt w:val="bullet"/>
      <w:lvlText w:val="•"/>
      <w:lvlJc w:val="left"/>
      <w:pPr>
        <w:ind w:left="2149" w:hanging="167"/>
      </w:pPr>
    </w:lvl>
    <w:lvl w:ilvl="8">
      <w:numFmt w:val="bullet"/>
      <w:lvlText w:val="•"/>
      <w:lvlJc w:val="left"/>
      <w:pPr>
        <w:ind w:left="2416" w:hanging="167"/>
      </w:pPr>
    </w:lvl>
  </w:abstractNum>
  <w:abstractNum w:abstractNumId="31" w15:restartNumberingAfterBreak="0">
    <w:nsid w:val="00000423"/>
    <w:multiLevelType w:val="multilevel"/>
    <w:tmpl w:val="000008A6"/>
    <w:lvl w:ilvl="0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823" w:hanging="194"/>
      </w:pPr>
    </w:lvl>
    <w:lvl w:ilvl="2">
      <w:numFmt w:val="bullet"/>
      <w:lvlText w:val="•"/>
      <w:lvlJc w:val="left"/>
      <w:pPr>
        <w:ind w:left="1167" w:hanging="194"/>
      </w:pPr>
    </w:lvl>
    <w:lvl w:ilvl="3">
      <w:numFmt w:val="bullet"/>
      <w:lvlText w:val="•"/>
      <w:lvlJc w:val="left"/>
      <w:pPr>
        <w:ind w:left="1511" w:hanging="194"/>
      </w:pPr>
    </w:lvl>
    <w:lvl w:ilvl="4">
      <w:numFmt w:val="bullet"/>
      <w:lvlText w:val="•"/>
      <w:lvlJc w:val="left"/>
      <w:pPr>
        <w:ind w:left="1855" w:hanging="194"/>
      </w:pPr>
    </w:lvl>
    <w:lvl w:ilvl="5">
      <w:numFmt w:val="bullet"/>
      <w:lvlText w:val="•"/>
      <w:lvlJc w:val="left"/>
      <w:pPr>
        <w:ind w:left="2199" w:hanging="194"/>
      </w:pPr>
    </w:lvl>
    <w:lvl w:ilvl="6">
      <w:numFmt w:val="bullet"/>
      <w:lvlText w:val="•"/>
      <w:lvlJc w:val="left"/>
      <w:pPr>
        <w:ind w:left="2543" w:hanging="194"/>
      </w:pPr>
    </w:lvl>
    <w:lvl w:ilvl="7">
      <w:numFmt w:val="bullet"/>
      <w:lvlText w:val="•"/>
      <w:lvlJc w:val="left"/>
      <w:pPr>
        <w:ind w:left="2887" w:hanging="194"/>
      </w:pPr>
    </w:lvl>
    <w:lvl w:ilvl="8">
      <w:numFmt w:val="bullet"/>
      <w:lvlText w:val="•"/>
      <w:lvlJc w:val="left"/>
      <w:pPr>
        <w:ind w:left="3231" w:hanging="194"/>
      </w:pPr>
    </w:lvl>
  </w:abstractNum>
  <w:abstractNum w:abstractNumId="32" w15:restartNumberingAfterBreak="0">
    <w:nsid w:val="00000424"/>
    <w:multiLevelType w:val="multilevel"/>
    <w:tmpl w:val="000008A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33" w15:restartNumberingAfterBreak="0">
    <w:nsid w:val="00000425"/>
    <w:multiLevelType w:val="multilevel"/>
    <w:tmpl w:val="000008A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34" w15:restartNumberingAfterBreak="0">
    <w:nsid w:val="00000426"/>
    <w:multiLevelType w:val="multilevel"/>
    <w:tmpl w:val="000008A9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04" w:hanging="167"/>
      </w:pPr>
    </w:lvl>
    <w:lvl w:ilvl="2">
      <w:numFmt w:val="bullet"/>
      <w:lvlText w:val="•"/>
      <w:lvlJc w:val="left"/>
      <w:pPr>
        <w:ind w:left="1129" w:hanging="167"/>
      </w:pPr>
    </w:lvl>
    <w:lvl w:ilvl="3">
      <w:numFmt w:val="bullet"/>
      <w:lvlText w:val="•"/>
      <w:lvlJc w:val="left"/>
      <w:pPr>
        <w:ind w:left="1554" w:hanging="167"/>
      </w:pPr>
    </w:lvl>
    <w:lvl w:ilvl="4">
      <w:numFmt w:val="bullet"/>
      <w:lvlText w:val="•"/>
      <w:lvlJc w:val="left"/>
      <w:pPr>
        <w:ind w:left="1979" w:hanging="167"/>
      </w:pPr>
    </w:lvl>
    <w:lvl w:ilvl="5">
      <w:numFmt w:val="bullet"/>
      <w:lvlText w:val="•"/>
      <w:lvlJc w:val="left"/>
      <w:pPr>
        <w:ind w:left="2404" w:hanging="167"/>
      </w:pPr>
    </w:lvl>
    <w:lvl w:ilvl="6">
      <w:numFmt w:val="bullet"/>
      <w:lvlText w:val="•"/>
      <w:lvlJc w:val="left"/>
      <w:pPr>
        <w:ind w:left="2828" w:hanging="167"/>
      </w:pPr>
    </w:lvl>
    <w:lvl w:ilvl="7">
      <w:numFmt w:val="bullet"/>
      <w:lvlText w:val="•"/>
      <w:lvlJc w:val="left"/>
      <w:pPr>
        <w:ind w:left="3253" w:hanging="167"/>
      </w:pPr>
    </w:lvl>
    <w:lvl w:ilvl="8">
      <w:numFmt w:val="bullet"/>
      <w:lvlText w:val="•"/>
      <w:lvlJc w:val="left"/>
      <w:pPr>
        <w:ind w:left="3678" w:hanging="167"/>
      </w:pPr>
    </w:lvl>
  </w:abstractNum>
  <w:abstractNum w:abstractNumId="35" w15:restartNumberingAfterBreak="0">
    <w:nsid w:val="00000427"/>
    <w:multiLevelType w:val="multilevel"/>
    <w:tmpl w:val="000008A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36" w15:restartNumberingAfterBreak="0">
    <w:nsid w:val="00000428"/>
    <w:multiLevelType w:val="multilevel"/>
    <w:tmpl w:val="000008A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47" w:hanging="167"/>
      </w:pPr>
    </w:lvl>
    <w:lvl w:ilvl="2">
      <w:numFmt w:val="bullet"/>
      <w:lvlText w:val="•"/>
      <w:lvlJc w:val="left"/>
      <w:pPr>
        <w:ind w:left="814" w:hanging="167"/>
      </w:pPr>
    </w:lvl>
    <w:lvl w:ilvl="3">
      <w:numFmt w:val="bullet"/>
      <w:lvlText w:val="•"/>
      <w:lvlJc w:val="left"/>
      <w:pPr>
        <w:ind w:left="1081" w:hanging="167"/>
      </w:pPr>
    </w:lvl>
    <w:lvl w:ilvl="4">
      <w:numFmt w:val="bullet"/>
      <w:lvlText w:val="•"/>
      <w:lvlJc w:val="left"/>
      <w:pPr>
        <w:ind w:left="1348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82" w:hanging="167"/>
      </w:pPr>
    </w:lvl>
    <w:lvl w:ilvl="7">
      <w:numFmt w:val="bullet"/>
      <w:lvlText w:val="•"/>
      <w:lvlJc w:val="left"/>
      <w:pPr>
        <w:ind w:left="2149" w:hanging="167"/>
      </w:pPr>
    </w:lvl>
    <w:lvl w:ilvl="8">
      <w:numFmt w:val="bullet"/>
      <w:lvlText w:val="•"/>
      <w:lvlJc w:val="left"/>
      <w:pPr>
        <w:ind w:left="2416" w:hanging="167"/>
      </w:pPr>
    </w:lvl>
  </w:abstractNum>
  <w:abstractNum w:abstractNumId="37" w15:restartNumberingAfterBreak="0">
    <w:nsid w:val="00000429"/>
    <w:multiLevelType w:val="multilevel"/>
    <w:tmpl w:val="000008A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560" w:hanging="194"/>
      </w:pPr>
    </w:lvl>
    <w:lvl w:ilvl="3">
      <w:numFmt w:val="bullet"/>
      <w:lvlText w:val="•"/>
      <w:lvlJc w:val="left"/>
      <w:pPr>
        <w:ind w:left="737" w:hanging="194"/>
      </w:pPr>
    </w:lvl>
    <w:lvl w:ilvl="4">
      <w:numFmt w:val="bullet"/>
      <w:lvlText w:val="•"/>
      <w:lvlJc w:val="left"/>
      <w:pPr>
        <w:ind w:left="915" w:hanging="194"/>
      </w:pPr>
    </w:lvl>
    <w:lvl w:ilvl="5">
      <w:numFmt w:val="bullet"/>
      <w:lvlText w:val="•"/>
      <w:lvlJc w:val="left"/>
      <w:pPr>
        <w:ind w:left="1093" w:hanging="194"/>
      </w:pPr>
    </w:lvl>
    <w:lvl w:ilvl="6">
      <w:numFmt w:val="bullet"/>
      <w:lvlText w:val="•"/>
      <w:lvlJc w:val="left"/>
      <w:pPr>
        <w:ind w:left="1271" w:hanging="194"/>
      </w:pPr>
    </w:lvl>
    <w:lvl w:ilvl="7">
      <w:numFmt w:val="bullet"/>
      <w:lvlText w:val="•"/>
      <w:lvlJc w:val="left"/>
      <w:pPr>
        <w:ind w:left="1449" w:hanging="194"/>
      </w:pPr>
    </w:lvl>
    <w:lvl w:ilvl="8">
      <w:numFmt w:val="bullet"/>
      <w:lvlText w:val="•"/>
      <w:lvlJc w:val="left"/>
      <w:pPr>
        <w:ind w:left="1627" w:hanging="194"/>
      </w:pPr>
    </w:lvl>
  </w:abstractNum>
  <w:abstractNum w:abstractNumId="38" w15:restartNumberingAfterBreak="0">
    <w:nsid w:val="0000042A"/>
    <w:multiLevelType w:val="multilevel"/>
    <w:tmpl w:val="000008A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929" w:hanging="194"/>
      </w:pPr>
    </w:lvl>
    <w:lvl w:ilvl="3">
      <w:numFmt w:val="bullet"/>
      <w:lvlText w:val="•"/>
      <w:lvlJc w:val="left"/>
      <w:pPr>
        <w:ind w:left="1379" w:hanging="194"/>
      </w:pPr>
    </w:lvl>
    <w:lvl w:ilvl="4">
      <w:numFmt w:val="bullet"/>
      <w:lvlText w:val="•"/>
      <w:lvlJc w:val="left"/>
      <w:pPr>
        <w:ind w:left="1829" w:hanging="194"/>
      </w:pPr>
    </w:lvl>
    <w:lvl w:ilvl="5">
      <w:numFmt w:val="bullet"/>
      <w:lvlText w:val="•"/>
      <w:lvlJc w:val="left"/>
      <w:pPr>
        <w:ind w:left="2279" w:hanging="194"/>
      </w:pPr>
    </w:lvl>
    <w:lvl w:ilvl="6">
      <w:numFmt w:val="bullet"/>
      <w:lvlText w:val="•"/>
      <w:lvlJc w:val="left"/>
      <w:pPr>
        <w:ind w:left="2729" w:hanging="194"/>
      </w:pPr>
    </w:lvl>
    <w:lvl w:ilvl="7">
      <w:numFmt w:val="bullet"/>
      <w:lvlText w:val="•"/>
      <w:lvlJc w:val="left"/>
      <w:pPr>
        <w:ind w:left="3178" w:hanging="194"/>
      </w:pPr>
    </w:lvl>
    <w:lvl w:ilvl="8">
      <w:numFmt w:val="bullet"/>
      <w:lvlText w:val="•"/>
      <w:lvlJc w:val="left"/>
      <w:pPr>
        <w:ind w:left="3628" w:hanging="194"/>
      </w:pPr>
    </w:lvl>
  </w:abstractNum>
  <w:abstractNum w:abstractNumId="39" w15:restartNumberingAfterBreak="0">
    <w:nsid w:val="0000042B"/>
    <w:multiLevelType w:val="multilevel"/>
    <w:tmpl w:val="000008A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62" w:hanging="194"/>
      </w:pPr>
    </w:lvl>
    <w:lvl w:ilvl="3">
      <w:numFmt w:val="bullet"/>
      <w:lvlText w:val="•"/>
      <w:lvlJc w:val="left"/>
      <w:pPr>
        <w:ind w:left="1244" w:hanging="194"/>
      </w:pPr>
    </w:lvl>
    <w:lvl w:ilvl="4">
      <w:numFmt w:val="bullet"/>
      <w:lvlText w:val="•"/>
      <w:lvlJc w:val="left"/>
      <w:pPr>
        <w:ind w:left="1626" w:hanging="194"/>
      </w:pPr>
    </w:lvl>
    <w:lvl w:ilvl="5">
      <w:numFmt w:val="bullet"/>
      <w:lvlText w:val="•"/>
      <w:lvlJc w:val="left"/>
      <w:pPr>
        <w:ind w:left="2008" w:hanging="194"/>
      </w:pPr>
    </w:lvl>
    <w:lvl w:ilvl="6">
      <w:numFmt w:val="bullet"/>
      <w:lvlText w:val="•"/>
      <w:lvlJc w:val="left"/>
      <w:pPr>
        <w:ind w:left="2390" w:hanging="194"/>
      </w:pPr>
    </w:lvl>
    <w:lvl w:ilvl="7">
      <w:numFmt w:val="bullet"/>
      <w:lvlText w:val="•"/>
      <w:lvlJc w:val="left"/>
      <w:pPr>
        <w:ind w:left="2773" w:hanging="194"/>
      </w:pPr>
    </w:lvl>
    <w:lvl w:ilvl="8">
      <w:numFmt w:val="bullet"/>
      <w:lvlText w:val="•"/>
      <w:lvlJc w:val="left"/>
      <w:pPr>
        <w:ind w:left="3155" w:hanging="194"/>
      </w:pPr>
    </w:lvl>
  </w:abstractNum>
  <w:abstractNum w:abstractNumId="40" w15:restartNumberingAfterBreak="0">
    <w:nsid w:val="0000042C"/>
    <w:multiLevelType w:val="multilevel"/>
    <w:tmpl w:val="000008AF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41" w15:restartNumberingAfterBreak="0">
    <w:nsid w:val="0000042D"/>
    <w:multiLevelType w:val="multilevel"/>
    <w:tmpl w:val="000008B0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540" w:hanging="167"/>
      </w:pPr>
    </w:lvl>
    <w:lvl w:ilvl="3">
      <w:numFmt w:val="bullet"/>
      <w:lvlText w:val="•"/>
      <w:lvlJc w:val="left"/>
      <w:pPr>
        <w:ind w:left="720" w:hanging="167"/>
      </w:pPr>
    </w:lvl>
    <w:lvl w:ilvl="4">
      <w:numFmt w:val="bullet"/>
      <w:lvlText w:val="•"/>
      <w:lvlJc w:val="left"/>
      <w:pPr>
        <w:ind w:left="900" w:hanging="167"/>
      </w:pPr>
    </w:lvl>
    <w:lvl w:ilvl="5">
      <w:numFmt w:val="bullet"/>
      <w:lvlText w:val="•"/>
      <w:lvlJc w:val="left"/>
      <w:pPr>
        <w:ind w:left="1081" w:hanging="167"/>
      </w:pPr>
    </w:lvl>
    <w:lvl w:ilvl="6">
      <w:numFmt w:val="bullet"/>
      <w:lvlText w:val="•"/>
      <w:lvlJc w:val="left"/>
      <w:pPr>
        <w:ind w:left="1261" w:hanging="167"/>
      </w:pPr>
    </w:lvl>
    <w:lvl w:ilvl="7">
      <w:numFmt w:val="bullet"/>
      <w:lvlText w:val="•"/>
      <w:lvlJc w:val="left"/>
      <w:pPr>
        <w:ind w:left="1441" w:hanging="167"/>
      </w:pPr>
    </w:lvl>
    <w:lvl w:ilvl="8">
      <w:numFmt w:val="bullet"/>
      <w:lvlText w:val="•"/>
      <w:lvlJc w:val="left"/>
      <w:pPr>
        <w:ind w:left="1621" w:hanging="167"/>
      </w:pPr>
    </w:lvl>
  </w:abstractNum>
  <w:abstractNum w:abstractNumId="42" w15:restartNumberingAfterBreak="0">
    <w:nsid w:val="0000042E"/>
    <w:multiLevelType w:val="multilevel"/>
    <w:tmpl w:val="000008B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62" w:hanging="194"/>
      </w:pPr>
    </w:lvl>
    <w:lvl w:ilvl="3">
      <w:numFmt w:val="bullet"/>
      <w:lvlText w:val="•"/>
      <w:lvlJc w:val="left"/>
      <w:pPr>
        <w:ind w:left="1244" w:hanging="194"/>
      </w:pPr>
    </w:lvl>
    <w:lvl w:ilvl="4">
      <w:numFmt w:val="bullet"/>
      <w:lvlText w:val="•"/>
      <w:lvlJc w:val="left"/>
      <w:pPr>
        <w:ind w:left="1626" w:hanging="194"/>
      </w:pPr>
    </w:lvl>
    <w:lvl w:ilvl="5">
      <w:numFmt w:val="bullet"/>
      <w:lvlText w:val="•"/>
      <w:lvlJc w:val="left"/>
      <w:pPr>
        <w:ind w:left="2008" w:hanging="194"/>
      </w:pPr>
    </w:lvl>
    <w:lvl w:ilvl="6">
      <w:numFmt w:val="bullet"/>
      <w:lvlText w:val="•"/>
      <w:lvlJc w:val="left"/>
      <w:pPr>
        <w:ind w:left="2390" w:hanging="194"/>
      </w:pPr>
    </w:lvl>
    <w:lvl w:ilvl="7">
      <w:numFmt w:val="bullet"/>
      <w:lvlText w:val="•"/>
      <w:lvlJc w:val="left"/>
      <w:pPr>
        <w:ind w:left="2773" w:hanging="194"/>
      </w:pPr>
    </w:lvl>
    <w:lvl w:ilvl="8">
      <w:numFmt w:val="bullet"/>
      <w:lvlText w:val="•"/>
      <w:lvlJc w:val="left"/>
      <w:pPr>
        <w:ind w:left="3155" w:hanging="194"/>
      </w:pPr>
    </w:lvl>
  </w:abstractNum>
  <w:abstractNum w:abstractNumId="43" w15:restartNumberingAfterBreak="0">
    <w:nsid w:val="0000042F"/>
    <w:multiLevelType w:val="multilevel"/>
    <w:tmpl w:val="000008B2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44" w15:restartNumberingAfterBreak="0">
    <w:nsid w:val="00000430"/>
    <w:multiLevelType w:val="multilevel"/>
    <w:tmpl w:val="000008B3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929" w:hanging="194"/>
      </w:pPr>
    </w:lvl>
    <w:lvl w:ilvl="3">
      <w:numFmt w:val="bullet"/>
      <w:lvlText w:val="•"/>
      <w:lvlJc w:val="left"/>
      <w:pPr>
        <w:ind w:left="1379" w:hanging="194"/>
      </w:pPr>
    </w:lvl>
    <w:lvl w:ilvl="4">
      <w:numFmt w:val="bullet"/>
      <w:lvlText w:val="•"/>
      <w:lvlJc w:val="left"/>
      <w:pPr>
        <w:ind w:left="1829" w:hanging="194"/>
      </w:pPr>
    </w:lvl>
    <w:lvl w:ilvl="5">
      <w:numFmt w:val="bullet"/>
      <w:lvlText w:val="•"/>
      <w:lvlJc w:val="left"/>
      <w:pPr>
        <w:ind w:left="2279" w:hanging="194"/>
      </w:pPr>
    </w:lvl>
    <w:lvl w:ilvl="6">
      <w:numFmt w:val="bullet"/>
      <w:lvlText w:val="•"/>
      <w:lvlJc w:val="left"/>
      <w:pPr>
        <w:ind w:left="2729" w:hanging="194"/>
      </w:pPr>
    </w:lvl>
    <w:lvl w:ilvl="7">
      <w:numFmt w:val="bullet"/>
      <w:lvlText w:val="•"/>
      <w:lvlJc w:val="left"/>
      <w:pPr>
        <w:ind w:left="3178" w:hanging="194"/>
      </w:pPr>
    </w:lvl>
    <w:lvl w:ilvl="8">
      <w:numFmt w:val="bullet"/>
      <w:lvlText w:val="•"/>
      <w:lvlJc w:val="left"/>
      <w:pPr>
        <w:ind w:left="3628" w:hanging="194"/>
      </w:pPr>
    </w:lvl>
  </w:abstractNum>
  <w:abstractNum w:abstractNumId="45" w15:restartNumberingAfterBreak="0">
    <w:nsid w:val="00000431"/>
    <w:multiLevelType w:val="multilevel"/>
    <w:tmpl w:val="000008B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46" w15:restartNumberingAfterBreak="0">
    <w:nsid w:val="00000432"/>
    <w:multiLevelType w:val="multilevel"/>
    <w:tmpl w:val="000008B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47" w:hanging="167"/>
      </w:pPr>
    </w:lvl>
    <w:lvl w:ilvl="2">
      <w:numFmt w:val="bullet"/>
      <w:lvlText w:val="•"/>
      <w:lvlJc w:val="left"/>
      <w:pPr>
        <w:ind w:left="814" w:hanging="167"/>
      </w:pPr>
    </w:lvl>
    <w:lvl w:ilvl="3">
      <w:numFmt w:val="bullet"/>
      <w:lvlText w:val="•"/>
      <w:lvlJc w:val="left"/>
      <w:pPr>
        <w:ind w:left="1081" w:hanging="167"/>
      </w:pPr>
    </w:lvl>
    <w:lvl w:ilvl="4">
      <w:numFmt w:val="bullet"/>
      <w:lvlText w:val="•"/>
      <w:lvlJc w:val="left"/>
      <w:pPr>
        <w:ind w:left="1348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82" w:hanging="167"/>
      </w:pPr>
    </w:lvl>
    <w:lvl w:ilvl="7">
      <w:numFmt w:val="bullet"/>
      <w:lvlText w:val="•"/>
      <w:lvlJc w:val="left"/>
      <w:pPr>
        <w:ind w:left="2149" w:hanging="167"/>
      </w:pPr>
    </w:lvl>
    <w:lvl w:ilvl="8">
      <w:numFmt w:val="bullet"/>
      <w:lvlText w:val="•"/>
      <w:lvlJc w:val="left"/>
      <w:pPr>
        <w:ind w:left="2416" w:hanging="167"/>
      </w:pPr>
    </w:lvl>
  </w:abstractNum>
  <w:abstractNum w:abstractNumId="47" w15:restartNumberingAfterBreak="0">
    <w:nsid w:val="00000433"/>
    <w:multiLevelType w:val="multilevel"/>
    <w:tmpl w:val="000008B6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450" w:hanging="167"/>
      </w:pPr>
    </w:lvl>
    <w:lvl w:ilvl="2">
      <w:numFmt w:val="bullet"/>
      <w:lvlText w:val="•"/>
      <w:lvlJc w:val="left"/>
      <w:pPr>
        <w:ind w:left="620" w:hanging="167"/>
      </w:pPr>
    </w:lvl>
    <w:lvl w:ilvl="3">
      <w:numFmt w:val="bullet"/>
      <w:lvlText w:val="•"/>
      <w:lvlJc w:val="left"/>
      <w:pPr>
        <w:ind w:left="790" w:hanging="167"/>
      </w:pPr>
    </w:lvl>
    <w:lvl w:ilvl="4">
      <w:numFmt w:val="bullet"/>
      <w:lvlText w:val="•"/>
      <w:lvlJc w:val="left"/>
      <w:pPr>
        <w:ind w:left="961" w:hanging="167"/>
      </w:pPr>
    </w:lvl>
    <w:lvl w:ilvl="5">
      <w:numFmt w:val="bullet"/>
      <w:lvlText w:val="•"/>
      <w:lvlJc w:val="left"/>
      <w:pPr>
        <w:ind w:left="1131" w:hanging="167"/>
      </w:pPr>
    </w:lvl>
    <w:lvl w:ilvl="6">
      <w:numFmt w:val="bullet"/>
      <w:lvlText w:val="•"/>
      <w:lvlJc w:val="left"/>
      <w:pPr>
        <w:ind w:left="1301" w:hanging="167"/>
      </w:pPr>
    </w:lvl>
    <w:lvl w:ilvl="7">
      <w:numFmt w:val="bullet"/>
      <w:lvlText w:val="•"/>
      <w:lvlJc w:val="left"/>
      <w:pPr>
        <w:ind w:left="1472" w:hanging="167"/>
      </w:pPr>
    </w:lvl>
    <w:lvl w:ilvl="8">
      <w:numFmt w:val="bullet"/>
      <w:lvlText w:val="•"/>
      <w:lvlJc w:val="left"/>
      <w:pPr>
        <w:ind w:left="1642" w:hanging="167"/>
      </w:pPr>
    </w:lvl>
  </w:abstractNum>
  <w:abstractNum w:abstractNumId="48" w15:restartNumberingAfterBreak="0">
    <w:nsid w:val="00000434"/>
    <w:multiLevelType w:val="multilevel"/>
    <w:tmpl w:val="000008B7"/>
    <w:lvl w:ilvl="0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884" w:hanging="194"/>
      </w:pPr>
    </w:lvl>
    <w:lvl w:ilvl="2">
      <w:numFmt w:val="bullet"/>
      <w:lvlText w:val="•"/>
      <w:lvlJc w:val="left"/>
      <w:pPr>
        <w:ind w:left="1289" w:hanging="194"/>
      </w:pPr>
    </w:lvl>
    <w:lvl w:ilvl="3">
      <w:numFmt w:val="bullet"/>
      <w:lvlText w:val="•"/>
      <w:lvlJc w:val="left"/>
      <w:pPr>
        <w:ind w:left="1694" w:hanging="194"/>
      </w:pPr>
    </w:lvl>
    <w:lvl w:ilvl="4">
      <w:numFmt w:val="bullet"/>
      <w:lvlText w:val="•"/>
      <w:lvlJc w:val="left"/>
      <w:pPr>
        <w:ind w:left="2099" w:hanging="194"/>
      </w:pPr>
    </w:lvl>
    <w:lvl w:ilvl="5">
      <w:numFmt w:val="bullet"/>
      <w:lvlText w:val="•"/>
      <w:lvlJc w:val="left"/>
      <w:pPr>
        <w:ind w:left="2504" w:hanging="194"/>
      </w:pPr>
    </w:lvl>
    <w:lvl w:ilvl="6">
      <w:numFmt w:val="bullet"/>
      <w:lvlText w:val="•"/>
      <w:lvlJc w:val="left"/>
      <w:pPr>
        <w:ind w:left="2908" w:hanging="194"/>
      </w:pPr>
    </w:lvl>
    <w:lvl w:ilvl="7">
      <w:numFmt w:val="bullet"/>
      <w:lvlText w:val="•"/>
      <w:lvlJc w:val="left"/>
      <w:pPr>
        <w:ind w:left="3313" w:hanging="194"/>
      </w:pPr>
    </w:lvl>
    <w:lvl w:ilvl="8">
      <w:numFmt w:val="bullet"/>
      <w:lvlText w:val="•"/>
      <w:lvlJc w:val="left"/>
      <w:pPr>
        <w:ind w:left="3718" w:hanging="194"/>
      </w:pPr>
    </w:lvl>
  </w:abstractNum>
  <w:abstractNum w:abstractNumId="49" w15:restartNumberingAfterBreak="0">
    <w:nsid w:val="00000435"/>
    <w:multiLevelType w:val="multilevel"/>
    <w:tmpl w:val="000008B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50" w15:restartNumberingAfterBreak="0">
    <w:nsid w:val="00000436"/>
    <w:multiLevelType w:val="multilevel"/>
    <w:tmpl w:val="000008B9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647" w:hanging="167"/>
      </w:pPr>
    </w:lvl>
    <w:lvl w:ilvl="3">
      <w:numFmt w:val="bullet"/>
      <w:lvlText w:val="•"/>
      <w:lvlJc w:val="left"/>
      <w:pPr>
        <w:ind w:left="935" w:hanging="167"/>
      </w:pPr>
    </w:lvl>
    <w:lvl w:ilvl="4">
      <w:numFmt w:val="bullet"/>
      <w:lvlText w:val="•"/>
      <w:lvlJc w:val="left"/>
      <w:pPr>
        <w:ind w:left="1223" w:hanging="167"/>
      </w:pPr>
    </w:lvl>
    <w:lvl w:ilvl="5">
      <w:numFmt w:val="bullet"/>
      <w:lvlText w:val="•"/>
      <w:lvlJc w:val="left"/>
      <w:pPr>
        <w:ind w:left="1511" w:hanging="167"/>
      </w:pPr>
    </w:lvl>
    <w:lvl w:ilvl="6">
      <w:numFmt w:val="bullet"/>
      <w:lvlText w:val="•"/>
      <w:lvlJc w:val="left"/>
      <w:pPr>
        <w:ind w:left="1799" w:hanging="167"/>
      </w:pPr>
    </w:lvl>
    <w:lvl w:ilvl="7">
      <w:numFmt w:val="bullet"/>
      <w:lvlText w:val="•"/>
      <w:lvlJc w:val="left"/>
      <w:pPr>
        <w:ind w:left="2087" w:hanging="167"/>
      </w:pPr>
    </w:lvl>
    <w:lvl w:ilvl="8">
      <w:numFmt w:val="bullet"/>
      <w:lvlText w:val="•"/>
      <w:lvlJc w:val="left"/>
      <w:pPr>
        <w:ind w:left="2375" w:hanging="167"/>
      </w:pPr>
    </w:lvl>
  </w:abstractNum>
  <w:abstractNum w:abstractNumId="51" w15:restartNumberingAfterBreak="0">
    <w:nsid w:val="00000437"/>
    <w:multiLevelType w:val="multilevel"/>
    <w:tmpl w:val="000008B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646" w:hanging="194"/>
      </w:pPr>
    </w:lvl>
    <w:lvl w:ilvl="3">
      <w:numFmt w:val="bullet"/>
      <w:lvlText w:val="•"/>
      <w:lvlJc w:val="left"/>
      <w:pPr>
        <w:ind w:left="813" w:hanging="194"/>
      </w:pPr>
    </w:lvl>
    <w:lvl w:ilvl="4">
      <w:numFmt w:val="bullet"/>
      <w:lvlText w:val="•"/>
      <w:lvlJc w:val="left"/>
      <w:pPr>
        <w:ind w:left="980" w:hanging="194"/>
      </w:pPr>
    </w:lvl>
    <w:lvl w:ilvl="5">
      <w:numFmt w:val="bullet"/>
      <w:lvlText w:val="•"/>
      <w:lvlJc w:val="left"/>
      <w:pPr>
        <w:ind w:left="1147" w:hanging="194"/>
      </w:pPr>
    </w:lvl>
    <w:lvl w:ilvl="6">
      <w:numFmt w:val="bullet"/>
      <w:lvlText w:val="•"/>
      <w:lvlJc w:val="left"/>
      <w:pPr>
        <w:ind w:left="1314" w:hanging="194"/>
      </w:pPr>
    </w:lvl>
    <w:lvl w:ilvl="7">
      <w:numFmt w:val="bullet"/>
      <w:lvlText w:val="•"/>
      <w:lvlJc w:val="left"/>
      <w:pPr>
        <w:ind w:left="1481" w:hanging="194"/>
      </w:pPr>
    </w:lvl>
    <w:lvl w:ilvl="8">
      <w:numFmt w:val="bullet"/>
      <w:lvlText w:val="•"/>
      <w:lvlJc w:val="left"/>
      <w:pPr>
        <w:ind w:left="1648" w:hanging="194"/>
      </w:pPr>
    </w:lvl>
  </w:abstractNum>
  <w:abstractNum w:abstractNumId="52" w15:restartNumberingAfterBreak="0">
    <w:nsid w:val="00000438"/>
    <w:multiLevelType w:val="multilevel"/>
    <w:tmpl w:val="000008B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62" w:hanging="194"/>
      </w:pPr>
    </w:lvl>
    <w:lvl w:ilvl="3">
      <w:numFmt w:val="bullet"/>
      <w:lvlText w:val="•"/>
      <w:lvlJc w:val="left"/>
      <w:pPr>
        <w:ind w:left="1244" w:hanging="194"/>
      </w:pPr>
    </w:lvl>
    <w:lvl w:ilvl="4">
      <w:numFmt w:val="bullet"/>
      <w:lvlText w:val="•"/>
      <w:lvlJc w:val="left"/>
      <w:pPr>
        <w:ind w:left="1626" w:hanging="194"/>
      </w:pPr>
    </w:lvl>
    <w:lvl w:ilvl="5">
      <w:numFmt w:val="bullet"/>
      <w:lvlText w:val="•"/>
      <w:lvlJc w:val="left"/>
      <w:pPr>
        <w:ind w:left="2008" w:hanging="194"/>
      </w:pPr>
    </w:lvl>
    <w:lvl w:ilvl="6">
      <w:numFmt w:val="bullet"/>
      <w:lvlText w:val="•"/>
      <w:lvlJc w:val="left"/>
      <w:pPr>
        <w:ind w:left="2390" w:hanging="194"/>
      </w:pPr>
    </w:lvl>
    <w:lvl w:ilvl="7">
      <w:numFmt w:val="bullet"/>
      <w:lvlText w:val="•"/>
      <w:lvlJc w:val="left"/>
      <w:pPr>
        <w:ind w:left="2773" w:hanging="194"/>
      </w:pPr>
    </w:lvl>
    <w:lvl w:ilvl="8">
      <w:numFmt w:val="bullet"/>
      <w:lvlText w:val="•"/>
      <w:lvlJc w:val="left"/>
      <w:pPr>
        <w:ind w:left="3155" w:hanging="194"/>
      </w:pPr>
    </w:lvl>
  </w:abstractNum>
  <w:abstractNum w:abstractNumId="53" w15:restartNumberingAfterBreak="0">
    <w:nsid w:val="00000439"/>
    <w:multiLevelType w:val="multilevel"/>
    <w:tmpl w:val="000008BC"/>
    <w:lvl w:ilvl="0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27" w:hanging="194"/>
      </w:pPr>
    </w:lvl>
    <w:lvl w:ilvl="2">
      <w:numFmt w:val="bullet"/>
      <w:lvlText w:val="•"/>
      <w:lvlJc w:val="left"/>
      <w:pPr>
        <w:ind w:left="974" w:hanging="194"/>
      </w:pPr>
    </w:lvl>
    <w:lvl w:ilvl="3">
      <w:numFmt w:val="bullet"/>
      <w:lvlText w:val="•"/>
      <w:lvlJc w:val="left"/>
      <w:pPr>
        <w:ind w:left="1221" w:hanging="194"/>
      </w:pPr>
    </w:lvl>
    <w:lvl w:ilvl="4">
      <w:numFmt w:val="bullet"/>
      <w:lvlText w:val="•"/>
      <w:lvlJc w:val="left"/>
      <w:pPr>
        <w:ind w:left="1468" w:hanging="194"/>
      </w:pPr>
    </w:lvl>
    <w:lvl w:ilvl="5">
      <w:numFmt w:val="bullet"/>
      <w:lvlText w:val="•"/>
      <w:lvlJc w:val="left"/>
      <w:pPr>
        <w:ind w:left="1715" w:hanging="194"/>
      </w:pPr>
    </w:lvl>
    <w:lvl w:ilvl="6">
      <w:numFmt w:val="bullet"/>
      <w:lvlText w:val="•"/>
      <w:lvlJc w:val="left"/>
      <w:pPr>
        <w:ind w:left="1962" w:hanging="194"/>
      </w:pPr>
    </w:lvl>
    <w:lvl w:ilvl="7">
      <w:numFmt w:val="bullet"/>
      <w:lvlText w:val="•"/>
      <w:lvlJc w:val="left"/>
      <w:pPr>
        <w:ind w:left="2209" w:hanging="194"/>
      </w:pPr>
    </w:lvl>
    <w:lvl w:ilvl="8">
      <w:numFmt w:val="bullet"/>
      <w:lvlText w:val="•"/>
      <w:lvlJc w:val="left"/>
      <w:pPr>
        <w:ind w:left="2456" w:hanging="194"/>
      </w:pPr>
    </w:lvl>
  </w:abstractNum>
  <w:abstractNum w:abstractNumId="54" w15:restartNumberingAfterBreak="0">
    <w:nsid w:val="0000043A"/>
    <w:multiLevelType w:val="multilevel"/>
    <w:tmpl w:val="000008B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55" w15:restartNumberingAfterBreak="0">
    <w:nsid w:val="0000043B"/>
    <w:multiLevelType w:val="multilevel"/>
    <w:tmpl w:val="000008B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450" w:hanging="167"/>
      </w:pPr>
    </w:lvl>
    <w:lvl w:ilvl="2">
      <w:numFmt w:val="bullet"/>
      <w:lvlText w:val="•"/>
      <w:lvlJc w:val="left"/>
      <w:pPr>
        <w:ind w:left="620" w:hanging="167"/>
      </w:pPr>
    </w:lvl>
    <w:lvl w:ilvl="3">
      <w:numFmt w:val="bullet"/>
      <w:lvlText w:val="•"/>
      <w:lvlJc w:val="left"/>
      <w:pPr>
        <w:ind w:left="790" w:hanging="167"/>
      </w:pPr>
    </w:lvl>
    <w:lvl w:ilvl="4">
      <w:numFmt w:val="bullet"/>
      <w:lvlText w:val="•"/>
      <w:lvlJc w:val="left"/>
      <w:pPr>
        <w:ind w:left="960" w:hanging="167"/>
      </w:pPr>
    </w:lvl>
    <w:lvl w:ilvl="5">
      <w:numFmt w:val="bullet"/>
      <w:lvlText w:val="•"/>
      <w:lvlJc w:val="left"/>
      <w:pPr>
        <w:ind w:left="1131" w:hanging="167"/>
      </w:pPr>
    </w:lvl>
    <w:lvl w:ilvl="6">
      <w:numFmt w:val="bullet"/>
      <w:lvlText w:val="•"/>
      <w:lvlJc w:val="left"/>
      <w:pPr>
        <w:ind w:left="1301" w:hanging="167"/>
      </w:pPr>
    </w:lvl>
    <w:lvl w:ilvl="7">
      <w:numFmt w:val="bullet"/>
      <w:lvlText w:val="•"/>
      <w:lvlJc w:val="left"/>
      <w:pPr>
        <w:ind w:left="1471" w:hanging="167"/>
      </w:pPr>
    </w:lvl>
    <w:lvl w:ilvl="8">
      <w:numFmt w:val="bullet"/>
      <w:lvlText w:val="•"/>
      <w:lvlJc w:val="left"/>
      <w:pPr>
        <w:ind w:left="1641" w:hanging="167"/>
      </w:pPr>
    </w:lvl>
  </w:abstractNum>
  <w:abstractNum w:abstractNumId="56" w15:restartNumberingAfterBreak="0">
    <w:nsid w:val="6A2A08FD"/>
    <w:multiLevelType w:val="hybridMultilevel"/>
    <w:tmpl w:val="0594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54"/>
  </w:num>
  <w:num w:numId="3">
    <w:abstractNumId w:val="53"/>
  </w:num>
  <w:num w:numId="4">
    <w:abstractNumId w:val="52"/>
  </w:num>
  <w:num w:numId="5">
    <w:abstractNumId w:val="51"/>
  </w:num>
  <w:num w:numId="6">
    <w:abstractNumId w:val="50"/>
  </w:num>
  <w:num w:numId="7">
    <w:abstractNumId w:val="49"/>
  </w:num>
  <w:num w:numId="8">
    <w:abstractNumId w:val="48"/>
  </w:num>
  <w:num w:numId="9">
    <w:abstractNumId w:val="47"/>
  </w:num>
  <w:num w:numId="10">
    <w:abstractNumId w:val="46"/>
  </w:num>
  <w:num w:numId="11">
    <w:abstractNumId w:val="45"/>
  </w:num>
  <w:num w:numId="12">
    <w:abstractNumId w:val="44"/>
  </w:num>
  <w:num w:numId="13">
    <w:abstractNumId w:val="43"/>
  </w:num>
  <w:num w:numId="14">
    <w:abstractNumId w:val="42"/>
  </w:num>
  <w:num w:numId="15">
    <w:abstractNumId w:val="41"/>
  </w:num>
  <w:num w:numId="16">
    <w:abstractNumId w:val="40"/>
  </w:num>
  <w:num w:numId="17">
    <w:abstractNumId w:val="39"/>
  </w:num>
  <w:num w:numId="18">
    <w:abstractNumId w:val="38"/>
  </w:num>
  <w:num w:numId="19">
    <w:abstractNumId w:val="37"/>
  </w:num>
  <w:num w:numId="20">
    <w:abstractNumId w:val="36"/>
  </w:num>
  <w:num w:numId="21">
    <w:abstractNumId w:val="35"/>
  </w:num>
  <w:num w:numId="22">
    <w:abstractNumId w:val="34"/>
  </w:num>
  <w:num w:numId="23">
    <w:abstractNumId w:val="33"/>
  </w:num>
  <w:num w:numId="24">
    <w:abstractNumId w:val="32"/>
  </w:num>
  <w:num w:numId="25">
    <w:abstractNumId w:val="31"/>
  </w:num>
  <w:num w:numId="26">
    <w:abstractNumId w:val="30"/>
  </w:num>
  <w:num w:numId="27">
    <w:abstractNumId w:val="29"/>
  </w:num>
  <w:num w:numId="28">
    <w:abstractNumId w:val="28"/>
  </w:num>
  <w:num w:numId="29">
    <w:abstractNumId w:val="27"/>
  </w:num>
  <w:num w:numId="30">
    <w:abstractNumId w:val="26"/>
  </w:num>
  <w:num w:numId="31">
    <w:abstractNumId w:val="25"/>
  </w:num>
  <w:num w:numId="32">
    <w:abstractNumId w:val="24"/>
  </w:num>
  <w:num w:numId="33">
    <w:abstractNumId w:val="23"/>
  </w:num>
  <w:num w:numId="34">
    <w:abstractNumId w:val="22"/>
  </w:num>
  <w:num w:numId="35">
    <w:abstractNumId w:val="21"/>
  </w:num>
  <w:num w:numId="36">
    <w:abstractNumId w:val="20"/>
  </w:num>
  <w:num w:numId="37">
    <w:abstractNumId w:val="19"/>
  </w:num>
  <w:num w:numId="38">
    <w:abstractNumId w:val="18"/>
  </w:num>
  <w:num w:numId="39">
    <w:abstractNumId w:val="17"/>
  </w:num>
  <w:num w:numId="40">
    <w:abstractNumId w:val="16"/>
  </w:num>
  <w:num w:numId="41">
    <w:abstractNumId w:val="15"/>
  </w:num>
  <w:num w:numId="42">
    <w:abstractNumId w:val="14"/>
  </w:num>
  <w:num w:numId="43">
    <w:abstractNumId w:val="13"/>
  </w:num>
  <w:num w:numId="44">
    <w:abstractNumId w:val="12"/>
  </w:num>
  <w:num w:numId="45">
    <w:abstractNumId w:val="11"/>
  </w:num>
  <w:num w:numId="46">
    <w:abstractNumId w:val="10"/>
  </w:num>
  <w:num w:numId="47">
    <w:abstractNumId w:val="9"/>
  </w:num>
  <w:num w:numId="48">
    <w:abstractNumId w:val="8"/>
  </w:num>
  <w:num w:numId="49">
    <w:abstractNumId w:val="7"/>
  </w:num>
  <w:num w:numId="50">
    <w:abstractNumId w:val="6"/>
  </w:num>
  <w:num w:numId="51">
    <w:abstractNumId w:val="5"/>
  </w:num>
  <w:num w:numId="52">
    <w:abstractNumId w:val="4"/>
  </w:num>
  <w:num w:numId="53">
    <w:abstractNumId w:val="3"/>
  </w:num>
  <w:num w:numId="54">
    <w:abstractNumId w:val="2"/>
  </w:num>
  <w:num w:numId="55">
    <w:abstractNumId w:val="1"/>
  </w:num>
  <w:num w:numId="56">
    <w:abstractNumId w:val="0"/>
  </w:num>
  <w:num w:numId="57">
    <w:abstractNumId w:val="5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53B"/>
    <w:rsid w:val="000D30F6"/>
    <w:rsid w:val="0024192C"/>
    <w:rsid w:val="002423D2"/>
    <w:rsid w:val="002A0406"/>
    <w:rsid w:val="00385401"/>
    <w:rsid w:val="004E753B"/>
    <w:rsid w:val="00547C85"/>
    <w:rsid w:val="005C082D"/>
    <w:rsid w:val="00676716"/>
    <w:rsid w:val="00707351"/>
    <w:rsid w:val="00777184"/>
    <w:rsid w:val="007C4216"/>
    <w:rsid w:val="00855DF3"/>
    <w:rsid w:val="00967C94"/>
    <w:rsid w:val="00A51C93"/>
    <w:rsid w:val="00AC4577"/>
    <w:rsid w:val="00B71E47"/>
    <w:rsid w:val="00BA694E"/>
    <w:rsid w:val="00C31B79"/>
    <w:rsid w:val="00C636DF"/>
    <w:rsid w:val="00D166C9"/>
    <w:rsid w:val="00D85EF9"/>
    <w:rsid w:val="00E76A6A"/>
    <w:rsid w:val="00FB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19C992"/>
  <w14:defaultImageDpi w14:val="0"/>
  <w15:docId w15:val="{1D8E7891-C709-4476-8353-42D3EE17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HelveticaNeueLT Pro 55 Roman" w:hAnsi="HelveticaNeueLT Pro 55 Roman" w:cs="HelveticaNeueLT Pro 55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pPr>
      <w:spacing w:before="69"/>
      <w:ind w:left="1052"/>
      <w:outlineLvl w:val="0"/>
    </w:pPr>
    <w:rPr>
      <w:rFonts w:ascii="Bookman Old Style" w:hAnsi="Bookman Old Style" w:cs="Bookman Old Style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rFonts w:ascii="Book Antiqua" w:hAnsi="Book Antiqua" w:cs="Book Antiqua"/>
      <w:sz w:val="17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HelveticaNeueLT Pro 55 Roman" w:hAnsi="HelveticaNeueLT Pro 55 Roman" w:cs="HelveticaNeueLT Pro 55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before="5"/>
      <w:ind w:left="841"/>
    </w:pPr>
    <w:rPr>
      <w:rFonts w:ascii="Book Antiqua" w:hAnsi="Book Antiqua" w:cs="Book Antiqua"/>
    </w:rPr>
  </w:style>
  <w:style w:type="paragraph" w:customStyle="1" w:styleId="TableParagraph">
    <w:name w:val="Table Paragraph"/>
    <w:basedOn w:val="Normalny"/>
    <w:uiPriority w:val="1"/>
    <w:qFormat/>
    <w:pPr>
      <w:ind w:left="282" w:hanging="166"/>
    </w:pPr>
  </w:style>
  <w:style w:type="paragraph" w:styleId="Nagwek">
    <w:name w:val="header"/>
    <w:basedOn w:val="Normalny"/>
    <w:link w:val="NagwekZnak"/>
    <w:uiPriority w:val="99"/>
    <w:unhideWhenUsed/>
    <w:rsid w:val="00385401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401"/>
    <w:rPr>
      <w:rFonts w:ascii="HelveticaNeueLT Pro 55 Roman" w:hAnsi="HelveticaNeueLT Pro 55 Roman" w:cs="HelveticaNeueLT Pro 55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8540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401"/>
    <w:rPr>
      <w:rFonts w:ascii="HelveticaNeueLT Pro 55 Roman" w:hAnsi="HelveticaNeueLT Pro 55 Roman" w:cs="HelveticaNeueLT Pro 55 Roman"/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B71E47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  <w:adjustRightInd/>
    </w:pPr>
    <w:rPr>
      <w:rFonts w:eastAsiaTheme="minorHAnsi" w:cs="Times New Roman"/>
      <w:sz w:val="16"/>
      <w:szCs w:val="16"/>
      <w:lang w:val="en-US" w:eastAsia="en-US"/>
    </w:rPr>
  </w:style>
  <w:style w:type="character" w:customStyle="1" w:styleId="stopkaScZnak">
    <w:name w:val="stopka_Sc Znak"/>
    <w:basedOn w:val="StopkaZnak"/>
    <w:link w:val="stopkaSc"/>
    <w:rsid w:val="00B71E47"/>
    <w:rPr>
      <w:rFonts w:ascii="HelveticaNeueLT Pro 55 Roman" w:eastAsiaTheme="minorHAnsi" w:hAnsi="HelveticaNeueLT Pro 55 Roman" w:cs="Times New Roman"/>
      <w:sz w:val="16"/>
      <w:szCs w:val="16"/>
      <w:lang w:val="en-US" w:eastAsia="en-US"/>
    </w:rPr>
  </w:style>
  <w:style w:type="character" w:customStyle="1" w:styleId="ui-provider">
    <w:name w:val="ui-provider"/>
    <w:basedOn w:val="Domylnaczcionkaakapitu"/>
    <w:rsid w:val="00C31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240DCE-BE1E-4A0A-89D0-827C6EB803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98B096-001C-45AE-A026-B4F3DB91A359}"/>
</file>

<file path=customXml/itemProps3.xml><?xml version="1.0" encoding="utf-8"?>
<ds:datastoreItem xmlns:ds="http://schemas.openxmlformats.org/officeDocument/2006/customXml" ds:itemID="{5DCBD442-5A25-46AC-AB98-F8A123EE8929}"/>
</file>

<file path=customXml/itemProps4.xml><?xml version="1.0" encoding="utf-8"?>
<ds:datastoreItem xmlns:ds="http://schemas.openxmlformats.org/officeDocument/2006/customXml" ds:itemID="{8BD5F558-DECD-4926-BD87-12675887A2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7435</Words>
  <Characters>44612</Characters>
  <Application>Microsoft Office Word</Application>
  <DocSecurity>0</DocSecurity>
  <Lines>371</Lines>
  <Paragraphs>103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06645707 ZrozFiz_ZR cz1 KN_PSO_ZR</vt:lpstr>
      <vt:lpstr>06645707 ZrozFiz_ZR cz1 KN_PSO_ZR</vt:lpstr>
    </vt:vector>
  </TitlesOfParts>
  <Company/>
  <LinksUpToDate>false</LinksUpToDate>
  <CharactersWithSpaces>51944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06645707 ZrozFiz_ZR cz1 KN_PSO_ZR</dc:title>
  <dc:subject/>
  <dc:creator>d.okulewicz</dc:creator>
  <cp:keywords/>
  <dc:description/>
  <cp:lastModifiedBy>Dorota Okulewicz</cp:lastModifiedBy>
  <cp:revision>3</cp:revision>
  <cp:lastPrinted>2023-09-06T11:05:00Z</cp:lastPrinted>
  <dcterms:created xsi:type="dcterms:W3CDTF">2023-09-06T11:03:00Z</dcterms:created>
  <dcterms:modified xsi:type="dcterms:W3CDTF">2023-09-06T11:24:00Z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ContentTypeId">
    <vt:lpwstr>0x010100F2BAA50593CF404EAF418ADD96072817</vt:lpwstr>
  </property>
</Properties>
</file>